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5D6E1C" w14:textId="77777777"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741FF030" wp14:editId="084E5954">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5255DEF2"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40C5909B" wp14:editId="764960C6">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5C5E55"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C5909B"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045C5E55" w14:textId="77777777" w:rsidR="00F162BE" w:rsidRDefault="00F162BE"/>
                  </w:txbxContent>
                </v:textbox>
              </v:shape>
            </w:pict>
          </mc:Fallback>
        </mc:AlternateContent>
      </w:r>
    </w:p>
    <w:p w14:paraId="4356BB49" w14:textId="77777777" w:rsidR="00CC75B4" w:rsidRDefault="00CC75B4" w:rsidP="000F5A82">
      <w:pPr>
        <w:jc w:val="both"/>
        <w:rPr>
          <w:rFonts w:ascii="Arial" w:hAnsi="Arial" w:cs="Arial"/>
          <w:sz w:val="12"/>
          <w:szCs w:val="12"/>
        </w:rPr>
      </w:pPr>
    </w:p>
    <w:p w14:paraId="715BC365" w14:textId="77777777" w:rsidR="00CC75B4" w:rsidRDefault="00CC75B4" w:rsidP="000F5A82">
      <w:pPr>
        <w:jc w:val="both"/>
        <w:rPr>
          <w:rFonts w:ascii="Arial" w:hAnsi="Arial" w:cs="Arial"/>
          <w:sz w:val="12"/>
          <w:szCs w:val="12"/>
        </w:rPr>
      </w:pPr>
    </w:p>
    <w:p w14:paraId="6863FEC3" w14:textId="77777777" w:rsidR="00F162BE" w:rsidRDefault="00F162BE" w:rsidP="000F5A82">
      <w:pPr>
        <w:jc w:val="both"/>
        <w:rPr>
          <w:rFonts w:ascii="Arial" w:hAnsi="Arial" w:cs="Arial"/>
          <w:sz w:val="12"/>
          <w:szCs w:val="12"/>
        </w:rPr>
      </w:pPr>
    </w:p>
    <w:p w14:paraId="5F316F75" w14:textId="77777777" w:rsidR="00F162BE" w:rsidRDefault="00F162BE" w:rsidP="000F5A82">
      <w:pPr>
        <w:jc w:val="both"/>
        <w:rPr>
          <w:rFonts w:ascii="Arial" w:hAnsi="Arial" w:cs="Arial"/>
          <w:sz w:val="12"/>
          <w:szCs w:val="12"/>
        </w:rPr>
      </w:pPr>
    </w:p>
    <w:p w14:paraId="068DB592" w14:textId="77777777" w:rsidR="00F162BE" w:rsidRDefault="00F162BE" w:rsidP="000F5A82">
      <w:pPr>
        <w:jc w:val="both"/>
        <w:rPr>
          <w:rFonts w:ascii="Arial" w:hAnsi="Arial" w:cs="Arial"/>
          <w:sz w:val="12"/>
          <w:szCs w:val="12"/>
        </w:rPr>
      </w:pPr>
    </w:p>
    <w:p w14:paraId="057B6242" w14:textId="77777777" w:rsidR="00F162BE" w:rsidRDefault="00F162BE" w:rsidP="000F5A82">
      <w:pPr>
        <w:jc w:val="both"/>
        <w:rPr>
          <w:rFonts w:ascii="Arial" w:hAnsi="Arial" w:cs="Arial"/>
          <w:sz w:val="12"/>
          <w:szCs w:val="12"/>
        </w:rPr>
      </w:pPr>
    </w:p>
    <w:p w14:paraId="697524A3"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3AF77E4E" w14:textId="77777777" w:rsidTr="003F7CC4">
        <w:trPr>
          <w:trHeight w:val="1134"/>
        </w:trPr>
        <w:tc>
          <w:tcPr>
            <w:tcW w:w="8902" w:type="dxa"/>
            <w:shd w:val="clear" w:color="auto" w:fill="2F5496"/>
            <w:vAlign w:val="center"/>
          </w:tcPr>
          <w:p w14:paraId="4E0B76ED"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28DE49A6" w14:textId="77777777"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72BC4031"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43B53C65" w14:textId="77777777" w:rsidR="00CC75B4" w:rsidRPr="00F167AD" w:rsidRDefault="00CC75B4" w:rsidP="000F5A82">
      <w:pPr>
        <w:jc w:val="both"/>
        <w:rPr>
          <w:rFonts w:ascii="Arial" w:hAnsi="Arial" w:cs="Arial"/>
          <w:sz w:val="12"/>
          <w:szCs w:val="12"/>
        </w:rPr>
      </w:pPr>
    </w:p>
    <w:p w14:paraId="1ADAC22A"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55578612" w14:textId="77777777"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19BF3EF4" w14:textId="77777777" w:rsidR="00FF6F8F" w:rsidRPr="005E0013" w:rsidRDefault="00FF6F8F" w:rsidP="00110A5E">
      <w:pPr>
        <w:pStyle w:val="Titre2"/>
        <w:jc w:val="both"/>
        <w:rPr>
          <w:rFonts w:ascii="Arial" w:hAnsi="Arial" w:cs="Arial"/>
          <w:i/>
          <w:iCs/>
          <w:color w:val="EE0000"/>
          <w:sz w:val="18"/>
          <w:szCs w:val="18"/>
        </w:rPr>
      </w:pPr>
      <w:r w:rsidRPr="005E0013">
        <w:rPr>
          <w:rFonts w:ascii="Arial" w:hAnsi="Arial" w:cs="Arial"/>
          <w:i/>
          <w:iCs/>
          <w:color w:val="EE0000"/>
          <w:sz w:val="18"/>
          <w:szCs w:val="18"/>
        </w:rPr>
        <w:t>En cas d’allotissement, ce document peut être commun à plusieurs lots.</w:t>
      </w:r>
    </w:p>
    <w:p w14:paraId="58DEC505"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75393B5D" w14:textId="252BB2A2" w:rsidR="000F5A82" w:rsidRDefault="00FF6F8F" w:rsidP="00F84EA9">
      <w:pPr>
        <w:ind w:right="367"/>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9"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0" w:history="1">
        <w:r w:rsidRPr="003B4647">
          <w:rPr>
            <w:rStyle w:val="Lienhypertexte"/>
            <w:rFonts w:ascii="Arial" w:hAnsi="Arial" w:cs="Arial"/>
            <w:i/>
            <w:sz w:val="18"/>
            <w:szCs w:val="18"/>
          </w:rPr>
          <w:t>R.2162-1 à</w:t>
        </w:r>
        <w:r w:rsidR="00F84EA9">
          <w:rPr>
            <w:rStyle w:val="Lienhypertexte"/>
            <w:rFonts w:ascii="Arial" w:hAnsi="Arial" w:cs="Arial"/>
            <w:i/>
            <w:sz w:val="18"/>
            <w:szCs w:val="18"/>
          </w:rPr>
          <w:t> </w:t>
        </w:r>
        <w:r w:rsidRPr="003B4647">
          <w:rPr>
            <w:rStyle w:val="Lienhypertexte"/>
            <w:rFonts w:ascii="Arial" w:hAnsi="Arial" w:cs="Arial"/>
            <w:i/>
            <w:sz w:val="18"/>
            <w:szCs w:val="18"/>
          </w:rPr>
          <w:t>R.2162-6</w:t>
        </w:r>
      </w:hyperlink>
      <w:r w:rsidRPr="003B4647">
        <w:rPr>
          <w:rFonts w:ascii="Arial" w:hAnsi="Arial" w:cs="Arial"/>
          <w:i/>
          <w:sz w:val="18"/>
          <w:szCs w:val="18"/>
        </w:rPr>
        <w:t xml:space="preserve">, </w:t>
      </w:r>
      <w:hyperlink r:id="rId11"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2"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4"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6"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17"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18"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w:t>
      </w:r>
      <w:r w:rsidR="000D116D">
        <w:rPr>
          <w:rFonts w:ascii="Arial" w:hAnsi="Arial" w:cs="Arial"/>
          <w:i/>
          <w:sz w:val="18"/>
          <w:szCs w:val="18"/>
        </w:rPr>
        <w:t> </w:t>
      </w:r>
      <w:r w:rsidRPr="003B4647">
        <w:rPr>
          <w:rFonts w:ascii="Arial" w:hAnsi="Arial" w:cs="Arial"/>
          <w:i/>
          <w:sz w:val="18"/>
          <w:szCs w:val="18"/>
        </w:rPr>
        <w:t>enchères électroniques), qu’ils soient ou non soumis aux obligations relatives à la préparation et à la passation prévues par ce code. Dans tous ces cas, le présent formulaire type est utilisable.</w:t>
      </w:r>
    </w:p>
    <w:p w14:paraId="2FA743DD" w14:textId="77777777" w:rsidR="00FF6F8F" w:rsidRPr="00037426" w:rsidRDefault="00FF6F8F" w:rsidP="00FF6F8F">
      <w:pPr>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31930DF8" w14:textId="77777777" w:rsidTr="00FF6F8F">
        <w:trPr>
          <w:trHeight w:val="454"/>
        </w:trPr>
        <w:tc>
          <w:tcPr>
            <w:tcW w:w="9852" w:type="dxa"/>
            <w:shd w:val="clear" w:color="auto" w:fill="465F9D"/>
            <w:vAlign w:val="center"/>
          </w:tcPr>
          <w:p w14:paraId="3EE35079" w14:textId="77777777" w:rsidR="00D10752" w:rsidRPr="000F5A82" w:rsidRDefault="00461367"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718BBF07" w14:textId="77777777" w:rsidR="00D10752" w:rsidRPr="000E6FE4" w:rsidRDefault="00D10752" w:rsidP="000F5A82">
      <w:pPr>
        <w:rPr>
          <w:rFonts w:ascii="Arial" w:hAnsi="Arial" w:cs="Arial"/>
          <w:b/>
          <w:bCs/>
          <w:sz w:val="12"/>
          <w:szCs w:val="12"/>
        </w:rPr>
      </w:pPr>
    </w:p>
    <w:p w14:paraId="192C6AE1" w14:textId="77777777" w:rsidR="00037426" w:rsidRDefault="00037426" w:rsidP="00037426">
      <w:pPr>
        <w:pStyle w:val="En-tte"/>
        <w:rPr>
          <w:rFonts w:ascii="Arial" w:hAnsi="Arial" w:cs="Arial"/>
          <w:b/>
          <w:color w:val="0000FF"/>
          <w:sz w:val="22"/>
          <w:szCs w:val="22"/>
        </w:rPr>
      </w:pPr>
      <w:r w:rsidRPr="006C2B9A">
        <w:rPr>
          <w:rFonts w:ascii="Arial" w:hAnsi="Arial" w:cs="Arial"/>
          <w:b/>
          <w:color w:val="0000FF"/>
          <w:sz w:val="22"/>
          <w:szCs w:val="22"/>
        </w:rPr>
        <w:t xml:space="preserve">CHAMBRE DE COMMERCE ET D’INDUSTRIE GRAND EST </w:t>
      </w:r>
    </w:p>
    <w:p w14:paraId="580CEC9D" w14:textId="77777777" w:rsidR="00037426" w:rsidRPr="00C66BA6" w:rsidRDefault="00037426" w:rsidP="00037426">
      <w:pPr>
        <w:pStyle w:val="En-tte"/>
        <w:rPr>
          <w:rFonts w:ascii="Arial" w:hAnsi="Arial" w:cs="Arial"/>
          <w:b/>
        </w:rPr>
      </w:pPr>
      <w:r w:rsidRPr="0022023E">
        <w:rPr>
          <w:rFonts w:ascii="Arial" w:hAnsi="Arial" w:cs="Arial"/>
          <w:b/>
        </w:rPr>
        <w:t>COORDONNATEUR DU GROUPEMENT DE COMMANDES</w:t>
      </w:r>
    </w:p>
    <w:p w14:paraId="02DE29B1" w14:textId="77777777" w:rsidR="00037426" w:rsidRPr="00A727ED" w:rsidRDefault="00037426" w:rsidP="00037426">
      <w:pPr>
        <w:tabs>
          <w:tab w:val="left" w:pos="1134"/>
        </w:tabs>
        <w:jc w:val="both"/>
        <w:rPr>
          <w:rFonts w:ascii="Arial" w:hAnsi="Arial" w:cs="Arial"/>
          <w:b/>
          <w:bCs/>
        </w:rPr>
      </w:pPr>
      <w:r w:rsidRPr="00A727ED">
        <w:rPr>
          <w:rFonts w:ascii="Arial" w:hAnsi="Arial" w:cs="Arial"/>
          <w:b/>
          <w:bCs/>
        </w:rPr>
        <w:t>14 rue de la Haye</w:t>
      </w:r>
    </w:p>
    <w:p w14:paraId="1FF218EF" w14:textId="77777777" w:rsidR="00037426" w:rsidRDefault="00037426" w:rsidP="00037426">
      <w:pPr>
        <w:tabs>
          <w:tab w:val="left" w:pos="1134"/>
        </w:tabs>
        <w:jc w:val="both"/>
        <w:rPr>
          <w:rFonts w:ascii="Arial" w:hAnsi="Arial" w:cs="Arial"/>
          <w:b/>
          <w:bCs/>
        </w:rPr>
      </w:pPr>
      <w:r w:rsidRPr="00A727ED">
        <w:rPr>
          <w:rFonts w:ascii="Arial" w:hAnsi="Arial" w:cs="Arial"/>
          <w:b/>
          <w:bCs/>
        </w:rPr>
        <w:t>67300 SCHILTIGHEIM</w:t>
      </w:r>
    </w:p>
    <w:p w14:paraId="25B3540E" w14:textId="77777777" w:rsidR="00037426" w:rsidRPr="00A727ED" w:rsidRDefault="00037426" w:rsidP="00037426">
      <w:pPr>
        <w:tabs>
          <w:tab w:val="left" w:pos="1134"/>
        </w:tabs>
        <w:jc w:val="both"/>
        <w:rPr>
          <w:rFonts w:ascii="Arial" w:hAnsi="Arial" w:cs="Arial"/>
          <w:b/>
          <w:bCs/>
        </w:rPr>
      </w:pPr>
      <w:r>
        <w:rPr>
          <w:rFonts w:ascii="Arial" w:hAnsi="Arial" w:cs="Arial"/>
          <w:b/>
          <w:bCs/>
        </w:rPr>
        <w:t>Adresse postale : CS 90065 – 67012 STRASBOURG CEDEX</w:t>
      </w:r>
    </w:p>
    <w:p w14:paraId="6BAC75A6" w14:textId="77777777" w:rsidR="00037426" w:rsidRPr="00A727ED" w:rsidRDefault="00037426" w:rsidP="00037426">
      <w:pPr>
        <w:pStyle w:val="ParagrapheIndent1"/>
        <w:ind w:right="20"/>
        <w:jc w:val="both"/>
        <w:rPr>
          <w:b/>
          <w:color w:val="000000"/>
          <w:szCs w:val="20"/>
          <w:lang w:val="fr-FR"/>
        </w:rPr>
      </w:pPr>
      <w:r w:rsidRPr="00A727ED">
        <w:rPr>
          <w:b/>
          <w:color w:val="000000"/>
          <w:szCs w:val="20"/>
          <w:lang w:val="fr-FR"/>
        </w:rPr>
        <w:t>Sire</w:t>
      </w:r>
      <w:r>
        <w:rPr>
          <w:b/>
          <w:color w:val="000000"/>
          <w:szCs w:val="20"/>
          <w:lang w:val="fr-FR"/>
        </w:rPr>
        <w:t>t</w:t>
      </w:r>
      <w:r w:rsidRPr="00A727ED">
        <w:rPr>
          <w:b/>
          <w:color w:val="000000"/>
          <w:szCs w:val="20"/>
          <w:lang w:val="fr-FR"/>
        </w:rPr>
        <w:t xml:space="preserve"> : 130 022</w:t>
      </w:r>
      <w:r>
        <w:rPr>
          <w:b/>
          <w:color w:val="000000"/>
          <w:szCs w:val="20"/>
          <w:lang w:val="fr-FR"/>
        </w:rPr>
        <w:t> </w:t>
      </w:r>
      <w:r w:rsidRPr="00A727ED">
        <w:rPr>
          <w:b/>
          <w:color w:val="000000"/>
          <w:szCs w:val="20"/>
          <w:lang w:val="fr-FR"/>
        </w:rPr>
        <w:t>668</w:t>
      </w:r>
      <w:r>
        <w:rPr>
          <w:b/>
          <w:color w:val="000000"/>
          <w:szCs w:val="20"/>
          <w:lang w:val="fr-FR"/>
        </w:rPr>
        <w:t xml:space="preserve"> 00</w:t>
      </w:r>
      <w:r w:rsidRPr="00AE4460">
        <w:rPr>
          <w:b/>
          <w:szCs w:val="20"/>
          <w:lang w:val="fr-FR"/>
        </w:rPr>
        <w:t>524</w:t>
      </w:r>
    </w:p>
    <w:p w14:paraId="522A55F8" w14:textId="77777777" w:rsidR="00037426" w:rsidRPr="006C2B9A" w:rsidRDefault="00037426" w:rsidP="00037426">
      <w:pPr>
        <w:pStyle w:val="En-tte"/>
        <w:rPr>
          <w:rFonts w:ascii="Arial" w:hAnsi="Arial" w:cs="Arial"/>
          <w:b/>
        </w:rPr>
      </w:pPr>
      <w:r w:rsidRPr="006C2B9A">
        <w:rPr>
          <w:rFonts w:ascii="Arial" w:hAnsi="Arial" w:cs="Arial"/>
          <w:b/>
        </w:rPr>
        <w:t>Établissement public administratif de l’Etat.</w:t>
      </w:r>
    </w:p>
    <w:p w14:paraId="3D30DDE4" w14:textId="77777777" w:rsidR="00037426" w:rsidRPr="00171FFC" w:rsidRDefault="00037426" w:rsidP="00037426">
      <w:pPr>
        <w:pStyle w:val="Textebrut"/>
        <w:ind w:right="-795"/>
        <w:rPr>
          <w:rFonts w:ascii="Arial" w:hAnsi="Arial" w:cs="Arial"/>
          <w:b/>
          <w:bCs/>
          <w:sz w:val="20"/>
          <w:szCs w:val="20"/>
        </w:rPr>
      </w:pPr>
      <w:r w:rsidRPr="00171FFC">
        <w:rPr>
          <w:rFonts w:ascii="Arial" w:hAnsi="Arial" w:cs="Arial"/>
          <w:b/>
          <w:bCs/>
          <w:sz w:val="20"/>
          <w:szCs w:val="20"/>
        </w:rPr>
        <w:t xml:space="preserve">Plateforme des Achats de l'Etat "PLACE" : </w:t>
      </w:r>
      <w:r w:rsidRPr="00171FFC">
        <w:rPr>
          <w:rFonts w:ascii="Arial" w:hAnsi="Arial" w:cs="Arial"/>
          <w:b/>
          <w:bCs/>
          <w:iCs/>
          <w:sz w:val="20"/>
          <w:szCs w:val="20"/>
          <w:lang w:eastAsia="fr-FR"/>
        </w:rPr>
        <w:t xml:space="preserve">www.marches-publics.gouv.fr </w:t>
      </w:r>
    </w:p>
    <w:p w14:paraId="16BD42A8" w14:textId="77777777" w:rsidR="00037426" w:rsidRPr="003227EE" w:rsidRDefault="00037426" w:rsidP="00037426">
      <w:pPr>
        <w:pStyle w:val="En-tte"/>
        <w:tabs>
          <w:tab w:val="clear" w:pos="4536"/>
          <w:tab w:val="clear" w:pos="9072"/>
        </w:tabs>
        <w:rPr>
          <w:rFonts w:ascii="Arial" w:hAnsi="Arial" w:cs="Arial"/>
          <w:sz w:val="12"/>
          <w:szCs w:val="12"/>
        </w:rPr>
      </w:pPr>
    </w:p>
    <w:p w14:paraId="5120D518" w14:textId="77777777" w:rsidR="00461367" w:rsidRPr="00F40800" w:rsidRDefault="00461367" w:rsidP="00461367">
      <w:pPr>
        <w:pStyle w:val="ParagrapheIndent2"/>
        <w:ind w:left="1418" w:right="-58" w:hanging="1398"/>
        <w:rPr>
          <w:color w:val="000000"/>
          <w:lang w:val="fr-FR"/>
        </w:rPr>
      </w:pPr>
      <w:r w:rsidRPr="00C63D72">
        <w:rPr>
          <w:b/>
          <w:bCs/>
          <w:color w:val="66CCFF"/>
          <w:spacing w:val="-10"/>
          <w:position w:val="-2"/>
          <w:szCs w:val="20"/>
          <w:lang w:val="fr-FR"/>
        </w:rPr>
        <w:sym w:font="Wingdings" w:char="F06E"/>
      </w:r>
      <w:r w:rsidRPr="00C63D72">
        <w:rPr>
          <w:b/>
          <w:spacing w:val="-10"/>
          <w:position w:val="-2"/>
          <w:szCs w:val="20"/>
          <w:lang w:val="fr-FR"/>
        </w:rPr>
        <w:t xml:space="preserve"> </w:t>
      </w:r>
      <w:r w:rsidRPr="00C63D72">
        <w:rPr>
          <w:b/>
          <w:color w:val="000000"/>
          <w:u w:val="single"/>
          <w:lang w:val="fr-FR"/>
        </w:rPr>
        <w:t xml:space="preserve"> Procédure </w:t>
      </w:r>
      <w:r w:rsidRPr="00C63D72">
        <w:rPr>
          <w:b/>
          <w:color w:val="000000"/>
          <w:lang w:val="fr-FR"/>
        </w:rPr>
        <w:t>:</w:t>
      </w:r>
      <w:r>
        <w:rPr>
          <w:b/>
          <w:color w:val="000000"/>
          <w:lang w:val="fr-FR"/>
        </w:rPr>
        <w:t xml:space="preserve"> </w:t>
      </w:r>
      <w:r w:rsidRPr="003F419B">
        <w:rPr>
          <w:b/>
          <w:bCs/>
          <w:color w:val="000000"/>
          <w:lang w:val="fr-FR"/>
        </w:rPr>
        <w:t>Appel d'offres ouvert</w:t>
      </w:r>
      <w:r>
        <w:rPr>
          <w:b/>
          <w:bCs/>
          <w:color w:val="000000"/>
          <w:lang w:val="fr-FR"/>
        </w:rPr>
        <w:t xml:space="preserve"> </w:t>
      </w:r>
      <w:r w:rsidRPr="00F40800">
        <w:rPr>
          <w:color w:val="000000"/>
          <w:lang w:val="fr-FR"/>
        </w:rPr>
        <w:t>en application des articles L.2124-2, R.2124-2 1° et R.2161-2 à R.2161-5 du Code de la Commande Publique</w:t>
      </w:r>
    </w:p>
    <w:p w14:paraId="739BC7A4" w14:textId="77777777" w:rsidR="00461367" w:rsidRPr="00C63D72" w:rsidRDefault="00461367" w:rsidP="00461367">
      <w:pPr>
        <w:rPr>
          <w:rFonts w:ascii="Arial" w:hAnsi="Arial" w:cs="Arial"/>
          <w:b/>
          <w:sz w:val="10"/>
          <w:szCs w:val="10"/>
        </w:rPr>
      </w:pPr>
    </w:p>
    <w:p w14:paraId="3A46DB2F" w14:textId="414BF0F8" w:rsidR="00461367" w:rsidRPr="00F40800" w:rsidRDefault="00461367" w:rsidP="00461367">
      <w:pPr>
        <w:pStyle w:val="ParagrapheIndent2"/>
        <w:ind w:left="993" w:right="225" w:hanging="973"/>
        <w:rPr>
          <w:color w:val="000000" w:themeColor="text1"/>
          <w:lang w:val="fr-FR"/>
        </w:rPr>
      </w:pPr>
      <w:r w:rsidRPr="00C63D72">
        <w:rPr>
          <w:b/>
          <w:bCs/>
          <w:color w:val="66CCFF"/>
          <w:spacing w:val="-10"/>
          <w:position w:val="-2"/>
          <w:szCs w:val="20"/>
          <w:lang w:val="fr-FR"/>
        </w:rPr>
        <w:sym w:font="Wingdings" w:char="F06E"/>
      </w:r>
      <w:r w:rsidRPr="00C63D72">
        <w:rPr>
          <w:b/>
          <w:spacing w:val="-10"/>
          <w:position w:val="-2"/>
          <w:szCs w:val="20"/>
          <w:lang w:val="fr-FR"/>
        </w:rPr>
        <w:t xml:space="preserve"> </w:t>
      </w:r>
      <w:r w:rsidRPr="00C63D72">
        <w:rPr>
          <w:b/>
          <w:color w:val="000000"/>
          <w:u w:val="single"/>
          <w:lang w:val="fr-FR"/>
        </w:rPr>
        <w:t>Forme</w:t>
      </w:r>
      <w:r>
        <w:rPr>
          <w:b/>
          <w:color w:val="000000"/>
          <w:u w:val="single"/>
          <w:lang w:val="fr-FR"/>
        </w:rPr>
        <w:t> :</w:t>
      </w:r>
      <w:r w:rsidRPr="00C63D72">
        <w:rPr>
          <w:color w:val="000000"/>
          <w:lang w:val="fr-FR"/>
        </w:rPr>
        <w:t xml:space="preserve"> </w:t>
      </w:r>
      <w:r w:rsidRPr="00FB7C5C">
        <w:rPr>
          <w:b/>
          <w:bCs/>
          <w:color w:val="000000" w:themeColor="text1"/>
          <w:lang w:val="fr-FR"/>
        </w:rPr>
        <w:t xml:space="preserve">Accord-cadre à bons de commande </w:t>
      </w:r>
      <w:r w:rsidRPr="00FB7C5C">
        <w:rPr>
          <w:b/>
          <w:bCs/>
          <w:color w:val="000000" w:themeColor="text1"/>
          <w:u w:val="single"/>
          <w:lang w:val="fr-FR"/>
        </w:rPr>
        <w:t xml:space="preserve">avec maximum </w:t>
      </w:r>
      <w:r w:rsidRPr="00F40800">
        <w:rPr>
          <w:color w:val="000000" w:themeColor="text1"/>
          <w:lang w:val="fr-FR"/>
        </w:rPr>
        <w:t>en application des articles L.2125-1 1°, R.2162-1 à R.2162-6, R.2162-13 et R.2162-14 du Code de la Commande Publique.</w:t>
      </w:r>
    </w:p>
    <w:p w14:paraId="0D841BC8" w14:textId="77777777" w:rsidR="00461367" w:rsidRPr="00461367" w:rsidRDefault="00461367" w:rsidP="008823C9">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0F5A82" w14:paraId="2AEFD7A6" w14:textId="77777777" w:rsidTr="00F06630">
        <w:tc>
          <w:tcPr>
            <w:tcW w:w="9852" w:type="dxa"/>
            <w:shd w:val="clear" w:color="auto" w:fill="465F9D"/>
            <w:vAlign w:val="center"/>
          </w:tcPr>
          <w:p w14:paraId="6EB4D8D8" w14:textId="77777777" w:rsidR="008823C9" w:rsidRPr="000F5A82" w:rsidRDefault="008823C9" w:rsidP="00F06630">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4E30B479" w14:textId="77777777" w:rsidR="008823C9" w:rsidRPr="003227EE" w:rsidRDefault="008823C9" w:rsidP="008823C9">
      <w:pPr>
        <w:pStyle w:val="fcase1ertab"/>
        <w:tabs>
          <w:tab w:val="clear" w:pos="426"/>
          <w:tab w:val="left" w:pos="0"/>
        </w:tabs>
        <w:ind w:left="0" w:firstLine="0"/>
        <w:rPr>
          <w:rFonts w:ascii="Arial" w:hAnsi="Arial" w:cs="Arial"/>
          <w:i/>
          <w:sz w:val="12"/>
          <w:szCs w:val="12"/>
        </w:rPr>
      </w:pPr>
    </w:p>
    <w:p w14:paraId="3D9BE3D2" w14:textId="77777777" w:rsidR="00461367" w:rsidRPr="001D6B32" w:rsidRDefault="00461367" w:rsidP="00461367">
      <w:pPr>
        <w:jc w:val="center"/>
        <w:rPr>
          <w:rFonts w:ascii="Arial" w:eastAsia="Arial" w:hAnsi="Arial" w:cs="Arial"/>
          <w:b/>
          <w:sz w:val="22"/>
          <w:szCs w:val="22"/>
        </w:rPr>
      </w:pPr>
      <w:r w:rsidRPr="00220CE7">
        <w:rPr>
          <w:rFonts w:ascii="Arial" w:eastAsia="Arial" w:hAnsi="Arial" w:cs="Arial"/>
          <w:b/>
          <w:sz w:val="22"/>
          <w:szCs w:val="22"/>
        </w:rPr>
        <w:t>GROUPEMENT DE COMMANDES</w:t>
      </w:r>
    </w:p>
    <w:p w14:paraId="67268A98" w14:textId="39E398D8" w:rsidR="00F76F4E" w:rsidRPr="00F76F4E" w:rsidRDefault="00F76F4E" w:rsidP="00461367">
      <w:pPr>
        <w:ind w:left="426" w:right="509"/>
        <w:jc w:val="center"/>
        <w:rPr>
          <w:rFonts w:ascii="Arial" w:eastAsia="Arial" w:hAnsi="Arial" w:cs="Arial"/>
          <w:b/>
          <w:bCs/>
          <w:color w:val="3333FF"/>
          <w:sz w:val="28"/>
          <w:szCs w:val="28"/>
        </w:rPr>
      </w:pPr>
      <w:r w:rsidRPr="00F76F4E">
        <w:rPr>
          <w:rFonts w:ascii="Arial" w:eastAsia="Arial" w:hAnsi="Arial" w:cs="Arial"/>
          <w:b/>
          <w:bCs/>
          <w:color w:val="3333FF"/>
          <w:sz w:val="28"/>
          <w:szCs w:val="28"/>
        </w:rPr>
        <w:t>Fourniture d’</w:t>
      </w:r>
      <w:r w:rsidR="001734A0">
        <w:rPr>
          <w:rFonts w:ascii="Arial" w:eastAsia="Arial" w:hAnsi="Arial" w:cs="Arial"/>
          <w:b/>
          <w:bCs/>
          <w:color w:val="3333FF"/>
          <w:sz w:val="28"/>
          <w:szCs w:val="28"/>
        </w:rPr>
        <w:t>É</w:t>
      </w:r>
      <w:r w:rsidRPr="00F76F4E">
        <w:rPr>
          <w:rFonts w:ascii="Arial" w:eastAsia="Arial" w:hAnsi="Arial" w:cs="Arial"/>
          <w:b/>
          <w:bCs/>
          <w:color w:val="3333FF"/>
          <w:sz w:val="28"/>
          <w:szCs w:val="28"/>
        </w:rPr>
        <w:t xml:space="preserve">quipements </w:t>
      </w:r>
      <w:r w:rsidR="001734A0">
        <w:rPr>
          <w:rFonts w:ascii="Arial" w:eastAsia="Arial" w:hAnsi="Arial" w:cs="Arial"/>
          <w:b/>
          <w:bCs/>
          <w:color w:val="3333FF"/>
          <w:sz w:val="28"/>
          <w:szCs w:val="28"/>
        </w:rPr>
        <w:t>R</w:t>
      </w:r>
      <w:r w:rsidRPr="00F76F4E">
        <w:rPr>
          <w:rFonts w:ascii="Arial" w:eastAsia="Arial" w:hAnsi="Arial" w:cs="Arial"/>
          <w:b/>
          <w:bCs/>
          <w:color w:val="3333FF"/>
          <w:sz w:val="28"/>
          <w:szCs w:val="28"/>
        </w:rPr>
        <w:t xml:space="preserve">éseaux et services associés </w:t>
      </w:r>
    </w:p>
    <w:p w14:paraId="58C70DA5" w14:textId="67634A4E" w:rsidR="00F76F4E" w:rsidRPr="00F76F4E" w:rsidRDefault="00F76F4E" w:rsidP="00461367">
      <w:pPr>
        <w:ind w:left="426" w:right="509"/>
        <w:jc w:val="center"/>
        <w:rPr>
          <w:rFonts w:ascii="Arial" w:hAnsi="Arial" w:cs="Arial"/>
          <w:b/>
          <w:bCs/>
          <w:sz w:val="32"/>
          <w:szCs w:val="32"/>
        </w:rPr>
      </w:pPr>
      <w:r w:rsidRPr="00F76F4E">
        <w:rPr>
          <w:rFonts w:ascii="Arial" w:eastAsia="Arial" w:hAnsi="Arial" w:cs="Arial"/>
          <w:b/>
          <w:bCs/>
          <w:color w:val="3333FF"/>
          <w:sz w:val="28"/>
          <w:szCs w:val="28"/>
        </w:rPr>
        <w:t>pour l’ensemble des sites des CCI du GRAND EST</w:t>
      </w:r>
      <w:r w:rsidRPr="00F76F4E">
        <w:rPr>
          <w:rFonts w:ascii="Arial" w:hAnsi="Arial" w:cs="Arial"/>
          <w:b/>
          <w:bCs/>
          <w:sz w:val="32"/>
          <w:szCs w:val="32"/>
        </w:rPr>
        <w:t xml:space="preserve"> </w:t>
      </w:r>
    </w:p>
    <w:p w14:paraId="5E0AAD30" w14:textId="63BB2C47" w:rsidR="00461367" w:rsidRPr="00F94665" w:rsidRDefault="00461367" w:rsidP="00461367">
      <w:pPr>
        <w:ind w:left="426" w:right="509"/>
        <w:jc w:val="center"/>
        <w:rPr>
          <w:rFonts w:ascii="Arial" w:hAnsi="Arial" w:cs="Arial"/>
          <w:b/>
          <w:sz w:val="22"/>
          <w:szCs w:val="22"/>
        </w:rPr>
      </w:pPr>
      <w:r w:rsidRPr="00F94665">
        <w:rPr>
          <w:rFonts w:ascii="Arial" w:hAnsi="Arial" w:cs="Arial"/>
          <w:b/>
          <w:sz w:val="22"/>
          <w:szCs w:val="22"/>
        </w:rPr>
        <w:t>Consultation n°202</w:t>
      </w:r>
      <w:r w:rsidR="000E3742">
        <w:rPr>
          <w:rFonts w:ascii="Arial" w:hAnsi="Arial" w:cs="Arial"/>
          <w:b/>
          <w:sz w:val="22"/>
          <w:szCs w:val="22"/>
        </w:rPr>
        <w:t>5</w:t>
      </w:r>
      <w:r w:rsidRPr="00F94665">
        <w:rPr>
          <w:rFonts w:ascii="Arial" w:hAnsi="Arial" w:cs="Arial"/>
          <w:b/>
          <w:sz w:val="22"/>
          <w:szCs w:val="22"/>
        </w:rPr>
        <w:t>/CONSU/</w:t>
      </w:r>
      <w:r>
        <w:rPr>
          <w:rFonts w:ascii="Arial" w:hAnsi="Arial" w:cs="Arial"/>
          <w:b/>
          <w:sz w:val="22"/>
          <w:szCs w:val="22"/>
        </w:rPr>
        <w:t>1</w:t>
      </w:r>
      <w:r w:rsidR="00F76F4E">
        <w:rPr>
          <w:rFonts w:ascii="Arial" w:hAnsi="Arial" w:cs="Arial"/>
          <w:b/>
          <w:sz w:val="22"/>
          <w:szCs w:val="22"/>
        </w:rPr>
        <w:t>4</w:t>
      </w:r>
      <w:r w:rsidRPr="00F94665">
        <w:rPr>
          <w:rFonts w:ascii="Arial" w:hAnsi="Arial" w:cs="Arial"/>
          <w:b/>
          <w:sz w:val="22"/>
          <w:szCs w:val="22"/>
        </w:rPr>
        <w:t xml:space="preserve"> du </w:t>
      </w:r>
      <w:r w:rsidR="00B9745A">
        <w:rPr>
          <w:rFonts w:ascii="Arial" w:hAnsi="Arial" w:cs="Arial"/>
          <w:b/>
          <w:sz w:val="22"/>
          <w:szCs w:val="22"/>
        </w:rPr>
        <w:t>19</w:t>
      </w:r>
      <w:r w:rsidR="00F76F4E">
        <w:rPr>
          <w:rFonts w:ascii="Arial" w:hAnsi="Arial" w:cs="Arial"/>
          <w:b/>
          <w:sz w:val="22"/>
          <w:szCs w:val="22"/>
        </w:rPr>
        <w:t xml:space="preserve"> septembre</w:t>
      </w:r>
      <w:r w:rsidR="000E3742">
        <w:rPr>
          <w:rFonts w:ascii="Arial" w:hAnsi="Arial" w:cs="Arial"/>
          <w:b/>
          <w:sz w:val="22"/>
          <w:szCs w:val="22"/>
        </w:rPr>
        <w:t xml:space="preserve"> 2025</w:t>
      </w:r>
    </w:p>
    <w:p w14:paraId="4F2CB4EB" w14:textId="77777777" w:rsidR="000E6FE4" w:rsidRPr="003227EE" w:rsidRDefault="000E6FE4" w:rsidP="000E6FE4">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1314810E" w14:textId="77777777" w:rsidTr="00F06630">
        <w:tc>
          <w:tcPr>
            <w:tcW w:w="9852" w:type="dxa"/>
            <w:shd w:val="clear" w:color="auto" w:fill="465F9D"/>
            <w:vAlign w:val="center"/>
          </w:tcPr>
          <w:p w14:paraId="01256807" w14:textId="77777777"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4A7A585"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7E859D77" w14:textId="77777777" w:rsidR="000E6FE4" w:rsidRDefault="000E6FE4" w:rsidP="000E6FE4">
      <w:pPr>
        <w:pStyle w:val="Titre1"/>
        <w:ind w:left="0"/>
        <w:rPr>
          <w:rFonts w:ascii="Arial" w:hAnsi="Arial" w:cs="Arial"/>
          <w:b w:val="0"/>
          <w:bCs w:val="0"/>
        </w:rPr>
      </w:pPr>
      <w:r>
        <w:rPr>
          <w:rFonts w:ascii="Arial" w:hAnsi="Arial" w:cs="Arial"/>
          <w:b w:val="0"/>
          <w:bCs w:val="0"/>
        </w:rPr>
        <w:t>La candidature est présentée :</w:t>
      </w:r>
    </w:p>
    <w:p w14:paraId="66F6E4FD" w14:textId="77777777" w:rsidR="000E6FE4" w:rsidRDefault="000E6FE4" w:rsidP="000E6FE4">
      <w:pPr>
        <w:pStyle w:val="Titre1"/>
        <w:ind w:left="0" w:hanging="432"/>
        <w:rPr>
          <w:rFonts w:ascii="Arial" w:hAnsi="Arial" w:cs="Arial"/>
          <w:b w:val="0"/>
          <w:bCs w:val="0"/>
        </w:rPr>
      </w:pPr>
    </w:p>
    <w:p w14:paraId="7160C915" w14:textId="63F313FF" w:rsidR="00344659" w:rsidRDefault="00344659" w:rsidP="00344659">
      <w:pPr>
        <w:pStyle w:val="En-tte"/>
        <w:numPr>
          <w:ilvl w:val="0"/>
          <w:numId w:val="1"/>
        </w:numPr>
        <w:tabs>
          <w:tab w:val="clear" w:pos="4536"/>
          <w:tab w:val="clear" w:pos="9072"/>
        </w:tabs>
        <w:ind w:left="432"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pour tous les lots de la procédure de passation du marché public</w:t>
      </w:r>
      <w:r w:rsidR="005E0013">
        <w:rPr>
          <w:rFonts w:ascii="Arial" w:hAnsi="Arial" w:cs="Arial"/>
        </w:rPr>
        <w:t>,</w:t>
      </w:r>
    </w:p>
    <w:p w14:paraId="290F2ECE" w14:textId="77777777" w:rsidR="00344659" w:rsidRPr="003133CE" w:rsidRDefault="00344659" w:rsidP="00344659">
      <w:pPr>
        <w:pStyle w:val="En-tte"/>
        <w:tabs>
          <w:tab w:val="clear" w:pos="4536"/>
          <w:tab w:val="clear" w:pos="9072"/>
        </w:tabs>
        <w:rPr>
          <w:rFonts w:ascii="Arial" w:hAnsi="Arial" w:cs="Arial"/>
          <w:sz w:val="16"/>
          <w:szCs w:val="16"/>
        </w:rPr>
      </w:pPr>
    </w:p>
    <w:p w14:paraId="46835832" w14:textId="77777777" w:rsidR="00344659" w:rsidRDefault="00344659" w:rsidP="00344659">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 xml:space="preserve">pour le lot n°…….  de la procédure de passation du marché public </w:t>
      </w:r>
    </w:p>
    <w:p w14:paraId="37DB5B51" w14:textId="46F3274E" w:rsidR="00344659" w:rsidRDefault="00344659" w:rsidP="00344659">
      <w:pPr>
        <w:ind w:left="851"/>
        <w:jc w:val="both"/>
        <w:rPr>
          <w:rFonts w:ascii="Arial" w:hAnsi="Arial" w:cs="Arial"/>
        </w:rPr>
      </w:pP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r>
        <w:rPr>
          <w:rFonts w:ascii="Arial" w:hAnsi="Arial" w:cs="Arial"/>
        </w:rPr>
        <w:br w:type="page"/>
      </w:r>
    </w:p>
    <w:p w14:paraId="19D24863" w14:textId="77777777" w:rsidR="00B95DC6" w:rsidRDefault="00B95DC6" w:rsidP="00B95DC6">
      <w:pPr>
        <w:ind w:firstLine="567"/>
        <w:rPr>
          <w:rFonts w:ascii="Arial" w:hAnsi="Arial" w:cs="Arial"/>
          <w:i/>
          <w:sz w:val="16"/>
          <w:szCs w:val="16"/>
        </w:rPr>
      </w:pPr>
    </w:p>
    <w:p w14:paraId="6A030772" w14:textId="77777777" w:rsidR="00DC796C" w:rsidRDefault="00DC796C" w:rsidP="00B95DC6">
      <w:pPr>
        <w:ind w:firstLine="567"/>
        <w:rPr>
          <w:rFonts w:ascii="Arial" w:hAnsi="Arial" w:cs="Arial"/>
          <w:i/>
          <w:sz w:val="16"/>
          <w:szCs w:val="16"/>
        </w:rPr>
      </w:pPr>
    </w:p>
    <w:p w14:paraId="332FC8D2"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4B37E55F"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29E0BA12" w14:textId="77777777" w:rsidTr="00FF6F8F">
        <w:trPr>
          <w:trHeight w:val="454"/>
        </w:trPr>
        <w:tc>
          <w:tcPr>
            <w:tcW w:w="9923" w:type="dxa"/>
            <w:shd w:val="clear" w:color="auto" w:fill="465F9D"/>
            <w:vAlign w:val="center"/>
          </w:tcPr>
          <w:p w14:paraId="3A67597C" w14:textId="77777777"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2D4F1E14" w14:textId="77777777" w:rsidR="00FF6F8F" w:rsidRDefault="00FF6F8F" w:rsidP="00FF6F8F">
      <w:pPr>
        <w:pStyle w:val="En-tte"/>
        <w:tabs>
          <w:tab w:val="clear" w:pos="4536"/>
          <w:tab w:val="clear" w:pos="9072"/>
        </w:tabs>
        <w:spacing w:before="20"/>
        <w:rPr>
          <w:rFonts w:ascii="Arial" w:hAnsi="Arial" w:cs="Arial"/>
          <w:i/>
          <w:iCs/>
          <w:sz w:val="18"/>
          <w:szCs w:val="18"/>
        </w:rPr>
      </w:pPr>
    </w:p>
    <w:p w14:paraId="4F41C16D"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28A65C79" w14:textId="77777777" w:rsidR="00FF6F8F" w:rsidRDefault="00FF6F8F" w:rsidP="00FF6F8F">
      <w:pPr>
        <w:pStyle w:val="En-tte"/>
        <w:tabs>
          <w:tab w:val="clear" w:pos="4536"/>
          <w:tab w:val="clear" w:pos="9072"/>
        </w:tabs>
        <w:rPr>
          <w:rFonts w:ascii="Arial" w:hAnsi="Arial" w:cs="Arial"/>
        </w:rPr>
      </w:pPr>
    </w:p>
    <w:p w14:paraId="11365AB0"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6D41C569"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0F3F452F" w14:textId="77777777" w:rsidR="00FF6F8F" w:rsidRDefault="00FF6F8F" w:rsidP="00FF6F8F">
      <w:pPr>
        <w:pStyle w:val="En-tte"/>
        <w:tabs>
          <w:tab w:val="clear" w:pos="4536"/>
          <w:tab w:val="clear" w:pos="9072"/>
        </w:tabs>
        <w:rPr>
          <w:rFonts w:ascii="Arial" w:hAnsi="Arial" w:cs="Arial"/>
        </w:rPr>
      </w:pPr>
    </w:p>
    <w:p w14:paraId="094DCF41"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914A66A" w14:textId="77777777" w:rsidR="00FF6F8F" w:rsidRDefault="00FF6F8F" w:rsidP="00FF6F8F">
      <w:pPr>
        <w:pStyle w:val="En-tte"/>
        <w:ind w:left="360"/>
        <w:rPr>
          <w:rFonts w:ascii="Arial" w:hAnsi="Arial" w:cs="Arial"/>
        </w:rPr>
      </w:pPr>
    </w:p>
    <w:p w14:paraId="7840F404" w14:textId="77777777" w:rsidR="00FF6F8F" w:rsidRDefault="00FF6F8F" w:rsidP="00FF6F8F">
      <w:pPr>
        <w:pStyle w:val="En-tte"/>
        <w:ind w:left="360"/>
        <w:rPr>
          <w:rFonts w:ascii="Arial" w:hAnsi="Arial" w:cs="Arial"/>
        </w:rPr>
      </w:pPr>
    </w:p>
    <w:p w14:paraId="6EDE308A" w14:textId="77777777" w:rsidR="00FF6F8F" w:rsidRDefault="00FF6F8F" w:rsidP="00FF6F8F">
      <w:pPr>
        <w:pStyle w:val="En-tte"/>
        <w:ind w:left="360"/>
        <w:rPr>
          <w:rFonts w:ascii="Arial" w:hAnsi="Arial" w:cs="Arial"/>
        </w:rPr>
      </w:pPr>
    </w:p>
    <w:p w14:paraId="5CF91E55"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C0D9AFD" w14:textId="77777777" w:rsidR="00FF6F8F" w:rsidRDefault="00FF6F8F" w:rsidP="00FF6F8F">
      <w:pPr>
        <w:pStyle w:val="En-tte"/>
        <w:ind w:left="360"/>
        <w:rPr>
          <w:rFonts w:ascii="Arial" w:hAnsi="Arial" w:cs="Arial"/>
        </w:rPr>
      </w:pPr>
    </w:p>
    <w:p w14:paraId="10FFBC45" w14:textId="77777777" w:rsidR="00FF6F8F" w:rsidRDefault="00FF6F8F" w:rsidP="00FF6F8F">
      <w:pPr>
        <w:pStyle w:val="En-tte"/>
        <w:ind w:left="360"/>
        <w:rPr>
          <w:rFonts w:ascii="Arial" w:hAnsi="Arial" w:cs="Arial"/>
        </w:rPr>
      </w:pPr>
    </w:p>
    <w:p w14:paraId="3DE66D2C" w14:textId="77777777" w:rsidR="00FF6F8F" w:rsidRDefault="00FF6F8F" w:rsidP="00FF6F8F">
      <w:pPr>
        <w:pStyle w:val="En-tte"/>
        <w:ind w:left="360"/>
        <w:rPr>
          <w:rFonts w:ascii="Arial" w:hAnsi="Arial" w:cs="Arial"/>
        </w:rPr>
      </w:pPr>
    </w:p>
    <w:p w14:paraId="4BF6FD1C" w14:textId="77777777" w:rsidR="00FF6F8F" w:rsidRDefault="00FF6F8F" w:rsidP="00FF6F8F">
      <w:pPr>
        <w:pStyle w:val="En-tte"/>
        <w:ind w:left="360"/>
        <w:rPr>
          <w:rFonts w:ascii="Arial" w:hAnsi="Arial" w:cs="Arial"/>
        </w:rPr>
      </w:pPr>
    </w:p>
    <w:p w14:paraId="5D5909FD" w14:textId="77777777" w:rsidR="00FF6F8F" w:rsidRPr="00775F55" w:rsidRDefault="00FF6F8F" w:rsidP="00FF6F8F">
      <w:pPr>
        <w:pStyle w:val="En-tte"/>
        <w:ind w:left="360"/>
        <w:rPr>
          <w:rFonts w:ascii="Arial" w:hAnsi="Arial" w:cs="Arial"/>
        </w:rPr>
      </w:pPr>
    </w:p>
    <w:p w14:paraId="3BE1218D"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6D0F49D" w14:textId="77777777" w:rsidR="00FF6F8F" w:rsidRPr="00775F55" w:rsidRDefault="00FF6F8F" w:rsidP="00FF6F8F">
      <w:pPr>
        <w:pStyle w:val="En-tte"/>
        <w:ind w:left="360"/>
        <w:rPr>
          <w:rFonts w:ascii="Arial" w:hAnsi="Arial" w:cs="Arial"/>
        </w:rPr>
      </w:pPr>
    </w:p>
    <w:p w14:paraId="5945156F"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4A541A77" w14:textId="77777777" w:rsidR="00FF6F8F" w:rsidRDefault="00FF6F8F" w:rsidP="00FF6F8F">
      <w:pPr>
        <w:pStyle w:val="En-tte"/>
        <w:ind w:left="360"/>
        <w:rPr>
          <w:rFonts w:ascii="Arial" w:hAnsi="Arial" w:cs="Arial"/>
        </w:rPr>
      </w:pPr>
    </w:p>
    <w:p w14:paraId="17882A97" w14:textId="77777777" w:rsidR="00FF6F8F" w:rsidRPr="00775F55" w:rsidRDefault="00FF6F8F" w:rsidP="00FF6F8F">
      <w:pPr>
        <w:pStyle w:val="En-tte"/>
        <w:ind w:left="360"/>
        <w:rPr>
          <w:rFonts w:ascii="Arial" w:hAnsi="Arial" w:cs="Arial"/>
        </w:rPr>
      </w:pPr>
    </w:p>
    <w:p w14:paraId="5DD690C9"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0B7D5620" w14:textId="77777777" w:rsidR="00FF6F8F" w:rsidRDefault="00FF6F8F" w:rsidP="00FF6F8F">
      <w:pPr>
        <w:pStyle w:val="En-tte"/>
        <w:ind w:left="360"/>
        <w:rPr>
          <w:rFonts w:ascii="Arial" w:hAnsi="Arial" w:cs="Arial"/>
        </w:rPr>
      </w:pPr>
    </w:p>
    <w:p w14:paraId="625DBAB4" w14:textId="77777777" w:rsidR="00FF6F8F" w:rsidRDefault="00FF6F8F" w:rsidP="00FF6F8F">
      <w:pPr>
        <w:pStyle w:val="En-tte"/>
        <w:ind w:left="360"/>
        <w:rPr>
          <w:rFonts w:ascii="Arial" w:hAnsi="Arial" w:cs="Arial"/>
        </w:rPr>
      </w:pPr>
    </w:p>
    <w:p w14:paraId="40D06441" w14:textId="77777777" w:rsidR="00FF6F8F" w:rsidRDefault="00FF6F8F" w:rsidP="00FF6F8F">
      <w:pPr>
        <w:pStyle w:val="En-tte"/>
        <w:ind w:left="360"/>
        <w:rPr>
          <w:rFonts w:ascii="Arial" w:hAnsi="Arial" w:cs="Arial"/>
        </w:rPr>
      </w:pPr>
    </w:p>
    <w:p w14:paraId="15A2FBCA" w14:textId="77777777" w:rsidR="00FF6F8F" w:rsidRDefault="00FF6F8F" w:rsidP="00FF6F8F">
      <w:pPr>
        <w:pStyle w:val="En-tte"/>
        <w:ind w:left="360"/>
        <w:rPr>
          <w:rFonts w:ascii="Arial" w:hAnsi="Arial" w:cs="Arial"/>
        </w:rPr>
      </w:pPr>
    </w:p>
    <w:p w14:paraId="28A2369F" w14:textId="77777777" w:rsidR="00FF6F8F" w:rsidRDefault="00FF6F8F" w:rsidP="00FF6F8F">
      <w:pPr>
        <w:pStyle w:val="En-tte"/>
        <w:ind w:left="360"/>
        <w:rPr>
          <w:rFonts w:ascii="Arial" w:hAnsi="Arial" w:cs="Arial"/>
        </w:rPr>
      </w:pPr>
    </w:p>
    <w:p w14:paraId="72163B1D" w14:textId="77777777" w:rsidR="00FF6F8F" w:rsidRPr="00775F55" w:rsidRDefault="00FF6F8F" w:rsidP="00FF6F8F">
      <w:pPr>
        <w:pStyle w:val="En-tte"/>
        <w:ind w:left="360"/>
        <w:rPr>
          <w:rFonts w:ascii="Arial" w:hAnsi="Arial" w:cs="Arial"/>
        </w:rPr>
      </w:pPr>
    </w:p>
    <w:p w14:paraId="59E6C111" w14:textId="77777777" w:rsidR="00FF6F8F" w:rsidRPr="00775F55" w:rsidRDefault="00FF6F8F" w:rsidP="00FF6F8F">
      <w:pPr>
        <w:pStyle w:val="En-tte"/>
        <w:ind w:left="360"/>
        <w:rPr>
          <w:rFonts w:ascii="Arial" w:hAnsi="Arial" w:cs="Arial"/>
        </w:rPr>
      </w:pPr>
    </w:p>
    <w:p w14:paraId="04899AFF"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2E0BD8BE" w14:textId="77777777" w:rsidR="00FF6F8F" w:rsidRDefault="00FF6F8F" w:rsidP="00FF6F8F">
      <w:pPr>
        <w:spacing w:before="60"/>
        <w:rPr>
          <w:rFonts w:ascii="Arial" w:hAnsi="Arial" w:cs="Arial"/>
          <w:iCs/>
        </w:rPr>
      </w:pPr>
    </w:p>
    <w:p w14:paraId="1786BC08"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26E82B91" w14:textId="77777777" w:rsidR="00FF6F8F" w:rsidRDefault="00FF6F8F" w:rsidP="00FF6F8F">
      <w:pPr>
        <w:rPr>
          <w:rFonts w:ascii="Arial" w:hAnsi="Arial" w:cs="Arial"/>
        </w:rPr>
      </w:pPr>
    </w:p>
    <w:p w14:paraId="33DC170B" w14:textId="77777777" w:rsidR="00FF6F8F" w:rsidRDefault="00FF6F8F" w:rsidP="00FF6F8F">
      <w:pPr>
        <w:rPr>
          <w:rFonts w:ascii="Arial" w:hAnsi="Arial" w:cs="Arial"/>
        </w:rPr>
      </w:pPr>
    </w:p>
    <w:p w14:paraId="1D6CD1C5"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2B8450F" w14:textId="77777777" w:rsidR="00FF6F8F" w:rsidRDefault="00FF6F8F" w:rsidP="00FF6F8F">
      <w:pPr>
        <w:spacing w:before="60"/>
        <w:rPr>
          <w:rFonts w:ascii="Arial" w:hAnsi="Arial" w:cs="Arial"/>
          <w:iCs/>
        </w:rPr>
      </w:pPr>
    </w:p>
    <w:p w14:paraId="223E5021"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4B94C93F" w14:textId="77777777" w:rsidR="00FF6F8F" w:rsidRDefault="00FF6F8F" w:rsidP="00FF6F8F">
      <w:pPr>
        <w:jc w:val="both"/>
        <w:rPr>
          <w:rFonts w:ascii="Arial" w:hAnsi="Arial" w:cs="Arial"/>
        </w:rPr>
      </w:pPr>
    </w:p>
    <w:p w14:paraId="25F945C3" w14:textId="77777777" w:rsidR="00FF6F8F" w:rsidRDefault="00FF6F8F" w:rsidP="00FF6F8F">
      <w:pPr>
        <w:jc w:val="both"/>
        <w:rPr>
          <w:rFonts w:ascii="Arial" w:hAnsi="Arial" w:cs="Arial"/>
        </w:rPr>
      </w:pPr>
    </w:p>
    <w:p w14:paraId="66F61571"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09A17475"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42A25779" w14:textId="77777777" w:rsidTr="00F06630">
        <w:trPr>
          <w:gridAfter w:val="1"/>
          <w:wAfter w:w="425" w:type="dxa"/>
          <w:trHeight w:val="454"/>
        </w:trPr>
        <w:tc>
          <w:tcPr>
            <w:tcW w:w="9852" w:type="dxa"/>
            <w:shd w:val="clear" w:color="auto" w:fill="465F9D"/>
            <w:vAlign w:val="center"/>
          </w:tcPr>
          <w:p w14:paraId="11FD6F45" w14:textId="77777777"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23CD1CDE" w14:textId="77777777" w:rsidTr="00F06630">
        <w:tblPrEx>
          <w:shd w:val="clear" w:color="auto" w:fill="auto"/>
        </w:tblPrEx>
        <w:tc>
          <w:tcPr>
            <w:tcW w:w="10277" w:type="dxa"/>
            <w:gridSpan w:val="2"/>
          </w:tcPr>
          <w:p w14:paraId="690299A4"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ED946E5" w14:textId="77777777" w:rsidR="00267E53" w:rsidRDefault="00267E53" w:rsidP="00267E53">
      <w:pPr>
        <w:pStyle w:val="fcase1ertab"/>
        <w:tabs>
          <w:tab w:val="clear" w:pos="426"/>
          <w:tab w:val="left" w:pos="0"/>
        </w:tabs>
        <w:ind w:left="0" w:firstLine="0"/>
        <w:rPr>
          <w:rFonts w:ascii="Arial" w:hAnsi="Arial" w:cs="Arial"/>
          <w:i/>
          <w:sz w:val="16"/>
          <w:szCs w:val="16"/>
        </w:rPr>
      </w:pPr>
    </w:p>
    <w:p w14:paraId="4081754A"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417D7744"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2E1F8827"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05554E50" w14:textId="77777777" w:rsidR="00E551D6" w:rsidRPr="000F5A82" w:rsidRDefault="00E551D6" w:rsidP="00F06630">
            <w:pPr>
              <w:jc w:val="center"/>
              <w:rPr>
                <w:rFonts w:ascii="Arial" w:hAnsi="Arial" w:cs="Arial"/>
                <w:b/>
              </w:rPr>
            </w:pPr>
            <w:r w:rsidRPr="000F5A82">
              <w:rPr>
                <w:rFonts w:ascii="Arial" w:hAnsi="Arial" w:cs="Arial"/>
                <w:b/>
              </w:rPr>
              <w:t>N°</w:t>
            </w:r>
          </w:p>
          <w:p w14:paraId="34AA080A" w14:textId="77777777" w:rsidR="00E551D6" w:rsidRPr="000F5A82" w:rsidRDefault="00E551D6" w:rsidP="00F06630">
            <w:pPr>
              <w:jc w:val="center"/>
              <w:rPr>
                <w:rFonts w:ascii="Arial" w:hAnsi="Arial" w:cs="Arial"/>
                <w:b/>
              </w:rPr>
            </w:pPr>
            <w:r w:rsidRPr="000F5A82">
              <w:rPr>
                <w:rFonts w:ascii="Arial" w:hAnsi="Arial" w:cs="Arial"/>
                <w:b/>
              </w:rPr>
              <w:t>du</w:t>
            </w:r>
          </w:p>
          <w:p w14:paraId="7A032B37"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669DD709" w14:textId="77777777" w:rsidR="00E551D6" w:rsidRDefault="00E551D6" w:rsidP="00F06630">
            <w:pPr>
              <w:jc w:val="center"/>
              <w:rPr>
                <w:rFonts w:ascii="Arial" w:hAnsi="Arial" w:cs="Arial"/>
                <w:b/>
              </w:rPr>
            </w:pPr>
            <w:r w:rsidRPr="000F5A82">
              <w:rPr>
                <w:rFonts w:ascii="Arial" w:hAnsi="Arial" w:cs="Arial"/>
                <w:b/>
              </w:rPr>
              <w:t xml:space="preserve">Nom du membre </w:t>
            </w:r>
          </w:p>
          <w:p w14:paraId="504F706D" w14:textId="77777777" w:rsidR="00E551D6" w:rsidRPr="000F5A82" w:rsidRDefault="00E551D6" w:rsidP="00F06630">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1298DE9E"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0DA0FEC9" w14:textId="77777777" w:rsidR="00E551D6" w:rsidRDefault="00E551D6" w:rsidP="00F06630">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745B1F03" w14:textId="77777777" w:rsidR="00E551D6" w:rsidRDefault="00E551D6" w:rsidP="00F06630">
            <w:pPr>
              <w:jc w:val="center"/>
              <w:rPr>
                <w:rFonts w:ascii="Arial" w:hAnsi="Arial" w:cs="Arial"/>
                <w:b/>
              </w:rPr>
            </w:pPr>
            <w:r w:rsidRPr="000F5A82">
              <w:rPr>
                <w:rFonts w:ascii="Arial" w:hAnsi="Arial" w:cs="Arial"/>
                <w:b/>
              </w:rPr>
              <w:t xml:space="preserve"> numéro SIRET de l’opérateur sur les capacités duquel le candidat </w:t>
            </w:r>
          </w:p>
          <w:p w14:paraId="66C1A68E" w14:textId="77777777" w:rsidR="00E551D6" w:rsidRPr="000F5A82" w:rsidRDefault="00E551D6" w:rsidP="00F06630">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5548C174" w14:textId="77777777" w:rsidTr="00E551D6">
        <w:trPr>
          <w:trHeight w:val="1474"/>
        </w:trPr>
        <w:tc>
          <w:tcPr>
            <w:tcW w:w="832" w:type="dxa"/>
            <w:tcBorders>
              <w:top w:val="single" w:sz="4" w:space="0" w:color="000000"/>
              <w:left w:val="single" w:sz="4" w:space="0" w:color="000000"/>
            </w:tcBorders>
            <w:shd w:val="clear" w:color="auto" w:fill="B4C6E7"/>
          </w:tcPr>
          <w:p w14:paraId="0AB70F98"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2BDE0260"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7F0DF3A3" w14:textId="77777777" w:rsidR="00E551D6" w:rsidRPr="000F5A82" w:rsidRDefault="00E551D6" w:rsidP="00F06630">
            <w:pPr>
              <w:snapToGrid w:val="0"/>
              <w:jc w:val="both"/>
              <w:rPr>
                <w:rFonts w:ascii="Arial" w:hAnsi="Arial" w:cs="Arial"/>
              </w:rPr>
            </w:pPr>
          </w:p>
        </w:tc>
      </w:tr>
      <w:tr w:rsidR="00E551D6" w:rsidRPr="000F5A82" w14:paraId="50C55976" w14:textId="77777777" w:rsidTr="00E551D6">
        <w:trPr>
          <w:trHeight w:val="1474"/>
        </w:trPr>
        <w:tc>
          <w:tcPr>
            <w:tcW w:w="832" w:type="dxa"/>
            <w:tcBorders>
              <w:left w:val="single" w:sz="4" w:space="0" w:color="000000"/>
            </w:tcBorders>
          </w:tcPr>
          <w:p w14:paraId="6332681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tcPr>
          <w:p w14:paraId="1FD10CBC"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tcPr>
          <w:p w14:paraId="31E246DD" w14:textId="77777777" w:rsidR="00E551D6" w:rsidRPr="000F5A82" w:rsidRDefault="00E551D6" w:rsidP="00F06630">
            <w:pPr>
              <w:snapToGrid w:val="0"/>
              <w:jc w:val="both"/>
              <w:rPr>
                <w:rFonts w:ascii="Arial" w:hAnsi="Arial" w:cs="Arial"/>
              </w:rPr>
            </w:pPr>
          </w:p>
        </w:tc>
      </w:tr>
      <w:tr w:rsidR="00E551D6" w:rsidRPr="000F5A82" w14:paraId="71656176" w14:textId="77777777" w:rsidTr="00E551D6">
        <w:trPr>
          <w:trHeight w:val="1474"/>
        </w:trPr>
        <w:tc>
          <w:tcPr>
            <w:tcW w:w="832" w:type="dxa"/>
            <w:tcBorders>
              <w:left w:val="single" w:sz="4" w:space="0" w:color="000000"/>
            </w:tcBorders>
            <w:shd w:val="clear" w:color="auto" w:fill="B4C6E7"/>
          </w:tcPr>
          <w:p w14:paraId="3E05E127"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029B747B"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20D047F6" w14:textId="77777777" w:rsidR="00E551D6" w:rsidRPr="000F5A82" w:rsidRDefault="00E551D6" w:rsidP="00F06630">
            <w:pPr>
              <w:snapToGrid w:val="0"/>
              <w:jc w:val="both"/>
              <w:rPr>
                <w:rFonts w:ascii="Arial" w:hAnsi="Arial" w:cs="Arial"/>
              </w:rPr>
            </w:pPr>
          </w:p>
        </w:tc>
      </w:tr>
      <w:tr w:rsidR="00E551D6" w:rsidRPr="000F5A82" w14:paraId="08AB78F8" w14:textId="77777777" w:rsidTr="00E551D6">
        <w:trPr>
          <w:trHeight w:val="1474"/>
        </w:trPr>
        <w:tc>
          <w:tcPr>
            <w:tcW w:w="832" w:type="dxa"/>
            <w:tcBorders>
              <w:left w:val="single" w:sz="4" w:space="0" w:color="000000"/>
            </w:tcBorders>
          </w:tcPr>
          <w:p w14:paraId="5958EC71"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tcPr>
          <w:p w14:paraId="43739F90"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tcPr>
          <w:p w14:paraId="45BD4276" w14:textId="77777777" w:rsidR="00E551D6" w:rsidRPr="000F5A82" w:rsidRDefault="00E551D6" w:rsidP="00F06630">
            <w:pPr>
              <w:snapToGrid w:val="0"/>
              <w:jc w:val="both"/>
              <w:rPr>
                <w:rFonts w:ascii="Arial" w:hAnsi="Arial" w:cs="Arial"/>
              </w:rPr>
            </w:pPr>
          </w:p>
        </w:tc>
      </w:tr>
      <w:tr w:rsidR="00E551D6" w:rsidRPr="000F5A82" w14:paraId="01637981" w14:textId="77777777" w:rsidTr="00E551D6">
        <w:trPr>
          <w:trHeight w:val="1474"/>
        </w:trPr>
        <w:tc>
          <w:tcPr>
            <w:tcW w:w="832" w:type="dxa"/>
            <w:tcBorders>
              <w:left w:val="single" w:sz="4" w:space="0" w:color="000000"/>
            </w:tcBorders>
            <w:shd w:val="clear" w:color="auto" w:fill="B4C6E7"/>
          </w:tcPr>
          <w:p w14:paraId="354C7C3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52470833"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0A1276C7" w14:textId="77777777" w:rsidR="00E551D6" w:rsidRPr="000F5A82" w:rsidRDefault="00E551D6" w:rsidP="00F06630">
            <w:pPr>
              <w:snapToGrid w:val="0"/>
              <w:jc w:val="both"/>
              <w:rPr>
                <w:rFonts w:ascii="Arial" w:hAnsi="Arial" w:cs="Arial"/>
              </w:rPr>
            </w:pPr>
          </w:p>
        </w:tc>
      </w:tr>
    </w:tbl>
    <w:p w14:paraId="6038E8BB"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024547D9"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6E1FCB7"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16A8CAC2"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64772986" w14:textId="77777777" w:rsidR="00FF6F8F" w:rsidRDefault="00FF6F8F" w:rsidP="00FF6F8F">
      <w:pPr>
        <w:suppressAutoHyphens w:val="0"/>
        <w:spacing w:after="160" w:line="259" w:lineRule="auto"/>
        <w:rPr>
          <w:rFonts w:ascii="Arial" w:hAnsi="Arial" w:cs="Arial"/>
          <w:sz w:val="18"/>
          <w:szCs w:val="18"/>
        </w:rPr>
      </w:pPr>
    </w:p>
    <w:p w14:paraId="4A80EA99"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071637A1" w14:textId="77777777" w:rsidTr="00F06630">
        <w:trPr>
          <w:gridAfter w:val="1"/>
          <w:wAfter w:w="425" w:type="dxa"/>
          <w:trHeight w:val="454"/>
        </w:trPr>
        <w:tc>
          <w:tcPr>
            <w:tcW w:w="9852" w:type="dxa"/>
            <w:shd w:val="clear" w:color="auto" w:fill="465F9D"/>
            <w:vAlign w:val="center"/>
          </w:tcPr>
          <w:p w14:paraId="4EB4BF28" w14:textId="77777777"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F – Engagements du candidat individuel ou de chaque membre du groupement </w:t>
            </w:r>
          </w:p>
        </w:tc>
      </w:tr>
      <w:tr w:rsidR="00772F7B" w14:paraId="6D3E9EEE" w14:textId="77777777" w:rsidTr="00F06630">
        <w:tblPrEx>
          <w:shd w:val="clear" w:color="auto" w:fill="auto"/>
        </w:tblPrEx>
        <w:tc>
          <w:tcPr>
            <w:tcW w:w="10277" w:type="dxa"/>
            <w:gridSpan w:val="2"/>
          </w:tcPr>
          <w:p w14:paraId="7A60C3A6"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1663F265" w14:textId="77777777" w:rsidR="00772F7B" w:rsidRPr="00772F7B" w:rsidRDefault="00772F7B" w:rsidP="00FF6F8F">
      <w:pPr>
        <w:rPr>
          <w:sz w:val="12"/>
          <w:szCs w:val="12"/>
        </w:rPr>
      </w:pPr>
    </w:p>
    <w:p w14:paraId="1356CFC1"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046CE866"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611C36E4"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1272BE9E"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2" w:history="1">
        <w:r w:rsidRPr="00110A5E">
          <w:rPr>
            <w:rStyle w:val="Lienhypertexte"/>
            <w:rFonts w:ascii="Arial" w:hAnsi="Arial" w:cs="Arial"/>
          </w:rPr>
          <w:t>articles L.2141-1 à L.2141-5</w:t>
        </w:r>
      </w:hyperlink>
      <w:r w:rsidRPr="00110A5E">
        <w:rPr>
          <w:rFonts w:ascii="Arial" w:hAnsi="Arial" w:cs="Arial"/>
        </w:rPr>
        <w:t xml:space="preserve"> ou aux </w:t>
      </w:r>
      <w:hyperlink r:id="rId23"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57077B8E" w14:textId="77777777" w:rsidR="00772F7B" w:rsidRPr="00110A5E" w:rsidRDefault="00772F7B" w:rsidP="009A4F5F">
      <w:pPr>
        <w:tabs>
          <w:tab w:val="left" w:pos="426"/>
        </w:tabs>
        <w:ind w:left="426" w:right="225" w:hanging="284"/>
        <w:jc w:val="both"/>
        <w:rPr>
          <w:rFonts w:ascii="Arial" w:hAnsi="Arial" w:cs="Arial"/>
          <w:sz w:val="12"/>
          <w:szCs w:val="12"/>
        </w:rPr>
      </w:pPr>
    </w:p>
    <w:p w14:paraId="551BCD5A"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4" w:history="1">
        <w:r w:rsidRPr="00110A5E">
          <w:rPr>
            <w:rStyle w:val="Lienhypertexte"/>
            <w:rFonts w:ascii="Arial" w:hAnsi="Arial" w:cs="Arial"/>
          </w:rPr>
          <w:t>articles L.2341-1 à L. 2341-3</w:t>
        </w:r>
      </w:hyperlink>
      <w:r w:rsidRPr="00110A5E">
        <w:rPr>
          <w:rFonts w:ascii="Arial" w:hAnsi="Arial" w:cs="Arial"/>
        </w:rPr>
        <w:t xml:space="preserve"> ou aux </w:t>
      </w:r>
      <w:hyperlink r:id="rId25"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26A1DC93" w14:textId="77777777" w:rsidR="00772F7B" w:rsidRPr="00110A5E" w:rsidRDefault="00772F7B" w:rsidP="009A4F5F">
      <w:pPr>
        <w:tabs>
          <w:tab w:val="left" w:pos="426"/>
        </w:tabs>
        <w:ind w:left="426" w:right="225" w:hanging="284"/>
        <w:jc w:val="both"/>
        <w:rPr>
          <w:rFonts w:ascii="Arial" w:hAnsi="Arial" w:cs="Arial"/>
          <w:sz w:val="12"/>
          <w:szCs w:val="12"/>
        </w:rPr>
      </w:pPr>
    </w:p>
    <w:p w14:paraId="2A97B5F1"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6" w:history="1">
        <w:r w:rsidRPr="00110A5E">
          <w:rPr>
            <w:rStyle w:val="Lienhypertexte"/>
            <w:rFonts w:ascii="Arial" w:hAnsi="Arial" w:cs="Arial"/>
          </w:rPr>
          <w:t>L.5212-1</w:t>
        </w:r>
      </w:hyperlink>
      <w:r w:rsidRPr="00110A5E">
        <w:rPr>
          <w:rFonts w:ascii="Arial" w:hAnsi="Arial" w:cs="Arial"/>
        </w:rPr>
        <w:t xml:space="preserve"> à </w:t>
      </w:r>
      <w:hyperlink r:id="rId27"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192B9D6B" w14:textId="77777777" w:rsidR="00772F7B" w:rsidRPr="00110A5E" w:rsidRDefault="00772F7B" w:rsidP="009A4F5F">
      <w:pPr>
        <w:tabs>
          <w:tab w:val="left" w:pos="426"/>
        </w:tabs>
        <w:ind w:left="426" w:right="225" w:hanging="284"/>
        <w:jc w:val="both"/>
        <w:rPr>
          <w:rFonts w:ascii="Arial" w:hAnsi="Arial" w:cs="Arial"/>
          <w:sz w:val="12"/>
          <w:szCs w:val="12"/>
        </w:rPr>
      </w:pPr>
    </w:p>
    <w:p w14:paraId="3942D48F"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53E13EC0"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03312C90"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10873781"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2E690345"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0DAF296A" w14:textId="77777777" w:rsidR="00FF6F8F" w:rsidRPr="005E12D0" w:rsidRDefault="00FF6F8F" w:rsidP="00FF6F8F">
      <w:pPr>
        <w:tabs>
          <w:tab w:val="left" w:pos="576"/>
        </w:tabs>
        <w:spacing w:before="80"/>
        <w:jc w:val="both"/>
        <w:rPr>
          <w:rFonts w:ascii="Arial" w:hAnsi="Arial" w:cs="Arial"/>
        </w:rPr>
      </w:pPr>
    </w:p>
    <w:p w14:paraId="13D47597"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58AFF087" w14:textId="77777777" w:rsidR="00FF6F8F" w:rsidRDefault="00FF6F8F" w:rsidP="00FF6F8F">
      <w:pPr>
        <w:jc w:val="both"/>
        <w:rPr>
          <w:rFonts w:ascii="Arial" w:hAnsi="Arial" w:cs="Arial"/>
          <w:sz w:val="18"/>
          <w:szCs w:val="18"/>
        </w:rPr>
      </w:pPr>
    </w:p>
    <w:p w14:paraId="70AB609A" w14:textId="77777777" w:rsidR="00FF6F8F" w:rsidRDefault="00FF6F8F" w:rsidP="00FF6F8F">
      <w:pPr>
        <w:jc w:val="both"/>
        <w:rPr>
          <w:rFonts w:ascii="Arial" w:hAnsi="Arial" w:cs="Arial"/>
        </w:rPr>
      </w:pPr>
    </w:p>
    <w:p w14:paraId="79A5F3EB"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6E8B87DD" w14:textId="77777777" w:rsidR="00FF6F8F" w:rsidRDefault="00FF6F8F" w:rsidP="00FF6F8F">
      <w:pPr>
        <w:pStyle w:val="En-tte"/>
        <w:tabs>
          <w:tab w:val="clear" w:pos="4536"/>
          <w:tab w:val="clear" w:pos="9072"/>
          <w:tab w:val="left" w:pos="864"/>
        </w:tabs>
        <w:rPr>
          <w:rFonts w:ascii="Arial" w:hAnsi="Arial" w:cs="Arial"/>
        </w:rPr>
      </w:pPr>
    </w:p>
    <w:p w14:paraId="79E80F1C"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6989FAE"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832AF74" w14:textId="77777777" w:rsidR="00FF6F8F" w:rsidRPr="00411396" w:rsidRDefault="00FF6F8F" w:rsidP="00FF6F8F">
      <w:pPr>
        <w:pStyle w:val="En-tte"/>
        <w:tabs>
          <w:tab w:val="left" w:pos="864"/>
        </w:tabs>
        <w:rPr>
          <w:rFonts w:ascii="Arial" w:hAnsi="Arial" w:cs="Arial"/>
        </w:rPr>
      </w:pPr>
    </w:p>
    <w:p w14:paraId="0B81B56F"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0A1A10F6" w14:textId="77777777" w:rsidR="00FF6F8F" w:rsidRPr="00411396" w:rsidRDefault="00FF6F8F" w:rsidP="00FF6F8F">
      <w:pPr>
        <w:pStyle w:val="En-tte"/>
        <w:tabs>
          <w:tab w:val="left" w:pos="864"/>
        </w:tabs>
        <w:ind w:left="426"/>
        <w:rPr>
          <w:rFonts w:ascii="Arial" w:hAnsi="Arial" w:cs="Arial"/>
        </w:rPr>
      </w:pPr>
    </w:p>
    <w:p w14:paraId="2509523C"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71A4895B" w14:textId="77777777" w:rsidR="00FF6F8F" w:rsidRPr="00411396" w:rsidRDefault="00FF6F8F" w:rsidP="00FF6F8F">
      <w:pPr>
        <w:pStyle w:val="En-tte"/>
        <w:tabs>
          <w:tab w:val="left" w:pos="864"/>
        </w:tabs>
        <w:ind w:left="426"/>
        <w:rPr>
          <w:rFonts w:ascii="Arial" w:hAnsi="Arial" w:cs="Arial"/>
        </w:rPr>
      </w:pPr>
    </w:p>
    <w:p w14:paraId="503665CA" w14:textId="77777777" w:rsidR="00FF6F8F" w:rsidRDefault="00FF6F8F" w:rsidP="00FF6F8F">
      <w:pPr>
        <w:jc w:val="both"/>
        <w:rPr>
          <w:rFonts w:ascii="Arial" w:hAnsi="Arial" w:cs="Arial"/>
        </w:rPr>
      </w:pPr>
    </w:p>
    <w:p w14:paraId="51EBC86E" w14:textId="77777777" w:rsidR="00FF6F8F" w:rsidRDefault="00FF6F8F" w:rsidP="00FF6F8F">
      <w:pPr>
        <w:jc w:val="both"/>
        <w:rPr>
          <w:rFonts w:ascii="Arial" w:hAnsi="Arial" w:cs="Arial"/>
        </w:rPr>
      </w:pPr>
    </w:p>
    <w:p w14:paraId="5D74F9D4" w14:textId="77777777" w:rsidR="00FF6F8F" w:rsidRDefault="00FF6F8F" w:rsidP="00FF6F8F">
      <w:pPr>
        <w:jc w:val="both"/>
        <w:rPr>
          <w:rFonts w:ascii="Arial" w:hAnsi="Arial" w:cs="Arial"/>
        </w:rPr>
      </w:pPr>
      <w:r>
        <w:rPr>
          <w:rFonts w:ascii="Arial" w:hAnsi="Arial" w:cs="Arial"/>
          <w:b/>
          <w:sz w:val="22"/>
          <w:szCs w:val="22"/>
        </w:rPr>
        <w:t>F3 - Capacités</w:t>
      </w:r>
    </w:p>
    <w:p w14:paraId="6BA119FF" w14:textId="77777777" w:rsidR="00FF6F8F" w:rsidRDefault="00FF6F8F" w:rsidP="00FF6F8F">
      <w:pPr>
        <w:jc w:val="both"/>
        <w:rPr>
          <w:rFonts w:ascii="Arial" w:hAnsi="Arial" w:cs="Arial"/>
        </w:rPr>
      </w:pPr>
    </w:p>
    <w:p w14:paraId="1E6F3FA1"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CE8BDDC" w14:textId="77777777" w:rsidR="00FF6F8F" w:rsidRDefault="00FF6F8F" w:rsidP="00FF6F8F">
      <w:pPr>
        <w:rPr>
          <w:rFonts w:ascii="Arial" w:hAnsi="Arial" w:cs="Arial"/>
        </w:rPr>
      </w:pPr>
      <w:r>
        <w:rPr>
          <w:rFonts w:ascii="Arial" w:hAnsi="Arial" w:cs="Arial"/>
          <w:i/>
          <w:sz w:val="18"/>
          <w:szCs w:val="18"/>
        </w:rPr>
        <w:t>(Cocher la case correspondante.)</w:t>
      </w:r>
    </w:p>
    <w:p w14:paraId="77C86780" w14:textId="77777777" w:rsidR="00FF6F8F" w:rsidRDefault="00FF6F8F" w:rsidP="00FF6F8F">
      <w:pPr>
        <w:rPr>
          <w:rFonts w:ascii="Arial" w:hAnsi="Arial" w:cs="Arial"/>
        </w:rPr>
      </w:pPr>
    </w:p>
    <w:p w14:paraId="5E379DBF"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16AB9928" w14:textId="77777777" w:rsidR="00FF6F8F" w:rsidRDefault="00FF6F8F" w:rsidP="00FF6F8F">
      <w:pPr>
        <w:ind w:left="4536" w:hanging="3990"/>
        <w:jc w:val="both"/>
        <w:rPr>
          <w:rFonts w:ascii="Arial" w:hAnsi="Arial" w:cs="Arial"/>
        </w:rPr>
      </w:pPr>
    </w:p>
    <w:p w14:paraId="501F552B"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5D1330F4" w14:textId="77777777" w:rsidR="00FF6F8F" w:rsidRDefault="00FF6F8F" w:rsidP="00FF6F8F">
      <w:pPr>
        <w:ind w:left="4536" w:hanging="3990"/>
        <w:jc w:val="both"/>
        <w:rPr>
          <w:rFonts w:ascii="Arial" w:hAnsi="Arial" w:cs="Arial"/>
        </w:rPr>
      </w:pPr>
    </w:p>
    <w:p w14:paraId="4449F4C8" w14:textId="77777777" w:rsidR="00FF6F8F" w:rsidRDefault="00FF6F8F" w:rsidP="00FF6F8F">
      <w:pPr>
        <w:suppressAutoHyphens w:val="0"/>
        <w:spacing w:after="160" w:line="259" w:lineRule="auto"/>
        <w:rPr>
          <w:rFonts w:ascii="Arial" w:hAnsi="Arial" w:cs="Arial"/>
        </w:rPr>
      </w:pPr>
      <w:r>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156E1613" w14:textId="77777777" w:rsidTr="00F06630">
        <w:trPr>
          <w:trHeight w:val="454"/>
        </w:trPr>
        <w:tc>
          <w:tcPr>
            <w:tcW w:w="9852" w:type="dxa"/>
            <w:shd w:val="clear" w:color="auto" w:fill="465F9D"/>
            <w:vAlign w:val="center"/>
          </w:tcPr>
          <w:p w14:paraId="644064F6" w14:textId="77777777"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t>G – Désignation du mandataire (en cas de groupement)</w:t>
            </w:r>
          </w:p>
        </w:tc>
      </w:tr>
    </w:tbl>
    <w:p w14:paraId="3B518F2D" w14:textId="77777777" w:rsidR="00772F7B" w:rsidRDefault="00772F7B" w:rsidP="00772F7B">
      <w:pPr>
        <w:rPr>
          <w:rFonts w:ascii="Arial" w:hAnsi="Arial" w:cs="Arial"/>
          <w:b/>
          <w:bCs/>
        </w:rPr>
      </w:pPr>
    </w:p>
    <w:p w14:paraId="19692682"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71F706D1"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14:paraId="2CCD659B" w14:textId="77777777" w:rsidR="00FF6F8F" w:rsidRDefault="00FF6F8F" w:rsidP="00FF6F8F">
      <w:pPr>
        <w:rPr>
          <w:rFonts w:ascii="Arial" w:hAnsi="Arial" w:cs="Arial"/>
        </w:rPr>
      </w:pPr>
    </w:p>
    <w:p w14:paraId="5EBFB184"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B09F65B" w14:textId="77777777" w:rsidR="00FF6F8F" w:rsidRDefault="00FF6F8F" w:rsidP="00FF6F8F">
      <w:pPr>
        <w:pStyle w:val="En-tte"/>
        <w:ind w:left="360"/>
        <w:rPr>
          <w:rFonts w:ascii="Arial" w:hAnsi="Arial" w:cs="Arial"/>
        </w:rPr>
      </w:pPr>
    </w:p>
    <w:p w14:paraId="483D065B" w14:textId="77777777" w:rsidR="00FF6F8F" w:rsidRDefault="00FF6F8F" w:rsidP="00FF6F8F">
      <w:pPr>
        <w:pStyle w:val="En-tte"/>
        <w:ind w:left="360"/>
        <w:rPr>
          <w:rFonts w:ascii="Arial" w:hAnsi="Arial" w:cs="Arial"/>
        </w:rPr>
      </w:pPr>
    </w:p>
    <w:p w14:paraId="6829B04A" w14:textId="77777777" w:rsidR="00FF6F8F" w:rsidRDefault="00FF6F8F" w:rsidP="00FF6F8F">
      <w:pPr>
        <w:pStyle w:val="En-tte"/>
        <w:ind w:left="360"/>
        <w:rPr>
          <w:rFonts w:ascii="Arial" w:hAnsi="Arial" w:cs="Arial"/>
        </w:rPr>
      </w:pPr>
    </w:p>
    <w:p w14:paraId="225D01EB" w14:textId="77777777" w:rsidR="00B95DC6" w:rsidRPr="00775F55" w:rsidRDefault="00B95DC6" w:rsidP="00FF6F8F">
      <w:pPr>
        <w:pStyle w:val="En-tte"/>
        <w:ind w:left="360"/>
        <w:rPr>
          <w:rFonts w:ascii="Arial" w:hAnsi="Arial" w:cs="Arial"/>
        </w:rPr>
      </w:pPr>
    </w:p>
    <w:p w14:paraId="651F5196"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89D0B0" w14:textId="77777777" w:rsidR="00FF6F8F" w:rsidRDefault="00FF6F8F" w:rsidP="00FF6F8F">
      <w:pPr>
        <w:pStyle w:val="En-tte"/>
        <w:ind w:left="360"/>
        <w:rPr>
          <w:rFonts w:ascii="Arial" w:hAnsi="Arial" w:cs="Arial"/>
        </w:rPr>
      </w:pPr>
    </w:p>
    <w:p w14:paraId="2B17F10A" w14:textId="77777777" w:rsidR="00FF6F8F" w:rsidRDefault="00FF6F8F" w:rsidP="00FF6F8F">
      <w:pPr>
        <w:pStyle w:val="En-tte"/>
        <w:ind w:left="360"/>
        <w:rPr>
          <w:rFonts w:ascii="Arial" w:hAnsi="Arial" w:cs="Arial"/>
        </w:rPr>
      </w:pPr>
    </w:p>
    <w:p w14:paraId="5086E546" w14:textId="77777777" w:rsidR="00FF6F8F" w:rsidRDefault="00FF6F8F" w:rsidP="00FF6F8F">
      <w:pPr>
        <w:pStyle w:val="En-tte"/>
        <w:ind w:left="360"/>
        <w:rPr>
          <w:rFonts w:ascii="Arial" w:hAnsi="Arial" w:cs="Arial"/>
        </w:rPr>
      </w:pPr>
    </w:p>
    <w:p w14:paraId="621683B2" w14:textId="77777777" w:rsidR="00FF6F8F" w:rsidRPr="00775F55" w:rsidRDefault="00FF6F8F" w:rsidP="00FF6F8F">
      <w:pPr>
        <w:pStyle w:val="En-tte"/>
        <w:ind w:left="360"/>
        <w:rPr>
          <w:rFonts w:ascii="Arial" w:hAnsi="Arial" w:cs="Arial"/>
        </w:rPr>
      </w:pPr>
    </w:p>
    <w:p w14:paraId="14C738A1"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9D440B8" w14:textId="77777777" w:rsidR="00FF6F8F" w:rsidRDefault="00FF6F8F" w:rsidP="00FF6F8F">
      <w:pPr>
        <w:pStyle w:val="En-tte"/>
        <w:rPr>
          <w:rFonts w:ascii="Arial" w:hAnsi="Arial" w:cs="Arial"/>
        </w:rPr>
      </w:pPr>
    </w:p>
    <w:p w14:paraId="1EC3B095" w14:textId="77777777" w:rsidR="00FF6F8F" w:rsidRPr="00775F55" w:rsidRDefault="00FF6F8F" w:rsidP="00FF6F8F">
      <w:pPr>
        <w:pStyle w:val="En-tte"/>
        <w:ind w:left="360"/>
        <w:rPr>
          <w:rFonts w:ascii="Arial" w:hAnsi="Arial" w:cs="Arial"/>
        </w:rPr>
      </w:pPr>
    </w:p>
    <w:p w14:paraId="545A0085"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1BD2D798" w14:textId="77777777" w:rsidR="00FF6F8F" w:rsidRDefault="00FF6F8F" w:rsidP="00FF6F8F">
      <w:pPr>
        <w:pStyle w:val="En-tte"/>
        <w:rPr>
          <w:rFonts w:ascii="Arial" w:hAnsi="Arial" w:cs="Arial"/>
        </w:rPr>
      </w:pPr>
    </w:p>
    <w:p w14:paraId="02A59D91" w14:textId="77777777" w:rsidR="00FF6F8F" w:rsidRDefault="00FF6F8F" w:rsidP="00FF6F8F">
      <w:pPr>
        <w:pStyle w:val="En-tte"/>
        <w:ind w:left="360"/>
        <w:rPr>
          <w:rFonts w:ascii="Arial" w:hAnsi="Arial" w:cs="Arial"/>
        </w:rPr>
      </w:pPr>
    </w:p>
    <w:p w14:paraId="269A71C2" w14:textId="77777777" w:rsidR="00FF6F8F" w:rsidRPr="00775F55" w:rsidRDefault="00FF6F8F" w:rsidP="00FF6F8F">
      <w:pPr>
        <w:pStyle w:val="En-tte"/>
        <w:ind w:left="360"/>
        <w:rPr>
          <w:rFonts w:ascii="Arial" w:hAnsi="Arial" w:cs="Arial"/>
        </w:rPr>
      </w:pPr>
    </w:p>
    <w:p w14:paraId="0E0AEE28"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545F345F" w14:textId="77777777" w:rsidR="00FF6F8F" w:rsidRPr="00775F55" w:rsidRDefault="00FF6F8F" w:rsidP="00FF6F8F">
      <w:pPr>
        <w:pStyle w:val="En-tte"/>
        <w:ind w:left="360"/>
        <w:rPr>
          <w:rFonts w:ascii="Arial" w:hAnsi="Arial" w:cs="Arial"/>
        </w:rPr>
      </w:pPr>
    </w:p>
    <w:p w14:paraId="6368F10F" w14:textId="77777777" w:rsidR="00FF6F8F" w:rsidRDefault="00FF6F8F" w:rsidP="00FF6F8F">
      <w:pPr>
        <w:pStyle w:val="En-tte"/>
        <w:ind w:left="360"/>
        <w:rPr>
          <w:rFonts w:ascii="Arial" w:hAnsi="Arial" w:cs="Arial"/>
        </w:rPr>
      </w:pPr>
    </w:p>
    <w:p w14:paraId="4BF4B067" w14:textId="77777777" w:rsidR="00FF6F8F" w:rsidRPr="00775F55" w:rsidRDefault="00FF6F8F" w:rsidP="00FF6F8F">
      <w:pPr>
        <w:pStyle w:val="En-tte"/>
        <w:ind w:left="360"/>
        <w:rPr>
          <w:rFonts w:ascii="Arial" w:hAnsi="Arial" w:cs="Arial"/>
        </w:rPr>
      </w:pPr>
    </w:p>
    <w:p w14:paraId="05204519" w14:textId="77777777" w:rsidR="00FF6F8F" w:rsidRDefault="00FF6F8F" w:rsidP="00FF6F8F">
      <w:pPr>
        <w:rPr>
          <w:rFonts w:ascii="Arial" w:hAnsi="Arial" w:cs="Arial"/>
        </w:rPr>
      </w:pPr>
    </w:p>
    <w:p w14:paraId="42079637"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381A966B" w14:textId="77777777" w:rsidR="00FF6F8F" w:rsidRDefault="00FF6F8F" w:rsidP="00FF6F8F">
      <w:pPr>
        <w:tabs>
          <w:tab w:val="left" w:pos="3402"/>
          <w:tab w:val="left" w:pos="6237"/>
          <w:tab w:val="left" w:pos="9072"/>
        </w:tabs>
        <w:spacing w:before="120" w:after="120"/>
      </w:pPr>
    </w:p>
    <w:p w14:paraId="6F0969EC" w14:textId="77777777" w:rsidR="00FF6F8F" w:rsidRDefault="00FF6F8F" w:rsidP="00FF6F8F">
      <w:pPr>
        <w:tabs>
          <w:tab w:val="left" w:pos="3402"/>
          <w:tab w:val="left" w:pos="6237"/>
          <w:tab w:val="left" w:pos="9072"/>
        </w:tabs>
        <w:spacing w:before="120" w:after="120"/>
      </w:pPr>
    </w:p>
    <w:p w14:paraId="573187E2" w14:textId="77777777" w:rsidR="00FF6F8F" w:rsidRDefault="00FF6F8F" w:rsidP="00FF6F8F">
      <w:pPr>
        <w:tabs>
          <w:tab w:val="left" w:pos="3402"/>
          <w:tab w:val="left" w:pos="6237"/>
          <w:tab w:val="left" w:pos="9072"/>
        </w:tabs>
        <w:spacing w:before="120" w:after="120"/>
      </w:pPr>
    </w:p>
    <w:p w14:paraId="2236BA67" w14:textId="77777777" w:rsidR="00FF6F8F" w:rsidRDefault="00FF6F8F" w:rsidP="00FF6F8F">
      <w:pPr>
        <w:tabs>
          <w:tab w:val="left" w:pos="3402"/>
          <w:tab w:val="left" w:pos="6237"/>
          <w:tab w:val="left" w:pos="9072"/>
        </w:tabs>
        <w:spacing w:before="120" w:after="120"/>
      </w:pPr>
    </w:p>
    <w:p w14:paraId="2899B7F8" w14:textId="77777777" w:rsidR="00FF6F8F" w:rsidRDefault="00FF6F8F" w:rsidP="00FF6F8F">
      <w:pPr>
        <w:tabs>
          <w:tab w:val="left" w:pos="3402"/>
          <w:tab w:val="left" w:pos="6237"/>
          <w:tab w:val="left" w:pos="9072"/>
        </w:tabs>
        <w:spacing w:before="120" w:after="120"/>
      </w:pPr>
    </w:p>
    <w:p w14:paraId="2C336190" w14:textId="77777777" w:rsidR="00FF6F8F" w:rsidRDefault="00FF6F8F" w:rsidP="00FF6F8F"/>
    <w:p w14:paraId="4A329B31" w14:textId="77777777" w:rsidR="00FF6F8F" w:rsidRDefault="00FF6F8F" w:rsidP="00FF6F8F"/>
    <w:p w14:paraId="12788464" w14:textId="77777777" w:rsidR="00FF6F8F" w:rsidRDefault="00FF6F8F" w:rsidP="00FF6F8F"/>
    <w:p w14:paraId="347B9EC9" w14:textId="77777777" w:rsidR="00FF6F8F" w:rsidRDefault="00FF6F8F" w:rsidP="00FF6F8F"/>
    <w:p w14:paraId="0587502D" w14:textId="77777777" w:rsidR="00772F7B" w:rsidRDefault="00772F7B" w:rsidP="00FF6F8F"/>
    <w:sectPr w:rsidR="00772F7B" w:rsidSect="00EE72DE">
      <w:footerReference w:type="default" r:id="rId34"/>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87A77" w14:textId="77777777" w:rsidR="00461367" w:rsidRDefault="00461367">
      <w:r>
        <w:separator/>
      </w:r>
    </w:p>
  </w:endnote>
  <w:endnote w:type="continuationSeparator" w:id="0">
    <w:p w14:paraId="2BB04600" w14:textId="77777777" w:rsidR="00461367" w:rsidRDefault="00461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7D1AD" w14:textId="77777777"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63E39D0E" w14:textId="5D2FC9EC"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  Consultation n°</w:t>
    </w:r>
    <w:r>
      <w:rPr>
        <w:rFonts w:ascii="Arial" w:hAnsi="Arial" w:cs="Arial"/>
        <w:b/>
        <w:color w:val="FFFFFF"/>
      </w:rPr>
      <w:t>202</w:t>
    </w:r>
    <w:r w:rsidR="007B7A82">
      <w:rPr>
        <w:rFonts w:ascii="Arial" w:hAnsi="Arial" w:cs="Arial"/>
        <w:b/>
        <w:color w:val="FFFFFF"/>
      </w:rPr>
      <w:t>5</w:t>
    </w:r>
    <w:r>
      <w:rPr>
        <w:rFonts w:ascii="Arial" w:hAnsi="Arial" w:cs="Arial"/>
        <w:b/>
        <w:color w:val="FFFFFF"/>
      </w:rPr>
      <w:t>/CONSU/</w:t>
    </w:r>
    <w:r w:rsidR="00461367">
      <w:rPr>
        <w:rFonts w:ascii="Arial" w:hAnsi="Arial" w:cs="Arial"/>
        <w:b/>
        <w:color w:val="FFFFFF"/>
      </w:rPr>
      <w:t>1</w:t>
    </w:r>
    <w:r w:rsidR="00344659">
      <w:rPr>
        <w:rFonts w:ascii="Arial" w:hAnsi="Arial" w:cs="Arial"/>
        <w:b/>
        <w:color w:val="FFFFFF"/>
      </w:rPr>
      <w:t>4</w:t>
    </w:r>
    <w:r>
      <w:rPr>
        <w:rFonts w:ascii="Arial" w:hAnsi="Arial" w:cs="Arial"/>
        <w:b/>
        <w:color w:val="FFFFFF"/>
      </w:rPr>
      <w:t xml:space="preserve"> </w:t>
    </w:r>
    <w:r w:rsidRPr="00AE4460">
      <w:rPr>
        <w:rFonts w:ascii="Arial" w:hAnsi="Arial" w:cs="Arial"/>
        <w:b/>
        <w:color w:val="FFFFFF"/>
      </w:rPr>
      <w:t>d</w:t>
    </w:r>
    <w:r w:rsidR="00461367">
      <w:rPr>
        <w:rFonts w:ascii="Arial" w:hAnsi="Arial" w:cs="Arial"/>
        <w:b/>
        <w:color w:val="FFFFFF"/>
      </w:rPr>
      <w:t xml:space="preserve">u </w:t>
    </w:r>
    <w:r w:rsidR="00B9745A">
      <w:rPr>
        <w:rFonts w:ascii="Arial" w:hAnsi="Arial" w:cs="Arial"/>
        <w:b/>
        <w:color w:val="FFFFFF"/>
      </w:rPr>
      <w:t>19</w:t>
    </w:r>
    <w:r w:rsidR="00344659">
      <w:rPr>
        <w:rFonts w:ascii="Arial" w:hAnsi="Arial" w:cs="Arial"/>
        <w:b/>
        <w:color w:val="FFFFFF"/>
      </w:rPr>
      <w:t xml:space="preserve"> septembre</w:t>
    </w:r>
    <w:r w:rsidR="007B7A82">
      <w:rPr>
        <w:rFonts w:ascii="Arial" w:hAnsi="Arial" w:cs="Arial"/>
        <w:b/>
        <w:color w:val="FFFFFF"/>
      </w:rPr>
      <w:t xml:space="preserve">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2E0D1FAB"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D9FB4" w14:textId="77777777" w:rsidR="00461367" w:rsidRDefault="00461367">
      <w:r>
        <w:separator/>
      </w:r>
    </w:p>
  </w:footnote>
  <w:footnote w:type="continuationSeparator" w:id="0">
    <w:p w14:paraId="254DC9F4" w14:textId="77777777" w:rsidR="00461367" w:rsidRDefault="00461367">
      <w:r>
        <w:continuationSeparator/>
      </w:r>
    </w:p>
  </w:footnote>
  <w:footnote w:id="1">
    <w:p w14:paraId="0538BC63"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6C9FCF72"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49E62C12"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2"/>
  </w:num>
  <w:num w:numId="8" w16cid:durableId="325981004">
    <w:abstractNumId w:val="10"/>
  </w:num>
  <w:num w:numId="9" w16cid:durableId="100495664">
    <w:abstractNumId w:val="9"/>
  </w:num>
  <w:num w:numId="10" w16cid:durableId="110441980">
    <w:abstractNumId w:val="3"/>
  </w:num>
  <w:num w:numId="11" w16cid:durableId="840238579">
    <w:abstractNumId w:val="4"/>
  </w:num>
  <w:num w:numId="12" w16cid:durableId="1835143130">
    <w:abstractNumId w:val="11"/>
  </w:num>
  <w:num w:numId="13" w16cid:durableId="1691569631">
    <w:abstractNumId w:val="7"/>
  </w:num>
  <w:num w:numId="14" w16cid:durableId="636909080">
    <w:abstractNumId w:val="6"/>
  </w:num>
  <w:num w:numId="15" w16cid:durableId="13942344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367"/>
    <w:rsid w:val="00005F08"/>
    <w:rsid w:val="00014D10"/>
    <w:rsid w:val="00037426"/>
    <w:rsid w:val="000A4961"/>
    <w:rsid w:val="000D116D"/>
    <w:rsid w:val="000E3742"/>
    <w:rsid w:val="000E6FE4"/>
    <w:rsid w:val="000F5A82"/>
    <w:rsid w:val="00110A5E"/>
    <w:rsid w:val="00136E4B"/>
    <w:rsid w:val="001503BA"/>
    <w:rsid w:val="001734A0"/>
    <w:rsid w:val="001A35E9"/>
    <w:rsid w:val="001C2556"/>
    <w:rsid w:val="00242352"/>
    <w:rsid w:val="002439BF"/>
    <w:rsid w:val="00267E53"/>
    <w:rsid w:val="0029536A"/>
    <w:rsid w:val="002B4073"/>
    <w:rsid w:val="002D273A"/>
    <w:rsid w:val="002D6CB7"/>
    <w:rsid w:val="003038BD"/>
    <w:rsid w:val="003227EE"/>
    <w:rsid w:val="00344659"/>
    <w:rsid w:val="00353F38"/>
    <w:rsid w:val="003754EE"/>
    <w:rsid w:val="00386A8D"/>
    <w:rsid w:val="003C374B"/>
    <w:rsid w:val="003F7CC4"/>
    <w:rsid w:val="00432D3C"/>
    <w:rsid w:val="0043601A"/>
    <w:rsid w:val="00457E83"/>
    <w:rsid w:val="00461367"/>
    <w:rsid w:val="004776ED"/>
    <w:rsid w:val="004C5530"/>
    <w:rsid w:val="004D44EB"/>
    <w:rsid w:val="0052778F"/>
    <w:rsid w:val="005E0013"/>
    <w:rsid w:val="005E179C"/>
    <w:rsid w:val="005F2F62"/>
    <w:rsid w:val="006D0168"/>
    <w:rsid w:val="006E036E"/>
    <w:rsid w:val="00733342"/>
    <w:rsid w:val="00740C43"/>
    <w:rsid w:val="00772F7B"/>
    <w:rsid w:val="00774652"/>
    <w:rsid w:val="00795050"/>
    <w:rsid w:val="007B7A82"/>
    <w:rsid w:val="007C10BB"/>
    <w:rsid w:val="008233BB"/>
    <w:rsid w:val="008538E7"/>
    <w:rsid w:val="00861860"/>
    <w:rsid w:val="008823C9"/>
    <w:rsid w:val="008F355B"/>
    <w:rsid w:val="008F79C3"/>
    <w:rsid w:val="00900632"/>
    <w:rsid w:val="009226E1"/>
    <w:rsid w:val="009252F7"/>
    <w:rsid w:val="00984C97"/>
    <w:rsid w:val="00990FBE"/>
    <w:rsid w:val="00997CD0"/>
    <w:rsid w:val="009A4F5F"/>
    <w:rsid w:val="009C2AF0"/>
    <w:rsid w:val="00A111F0"/>
    <w:rsid w:val="00AE4460"/>
    <w:rsid w:val="00AE6787"/>
    <w:rsid w:val="00AF1782"/>
    <w:rsid w:val="00AF6574"/>
    <w:rsid w:val="00B017BE"/>
    <w:rsid w:val="00B51008"/>
    <w:rsid w:val="00B77F18"/>
    <w:rsid w:val="00B83585"/>
    <w:rsid w:val="00B95DC6"/>
    <w:rsid w:val="00B9745A"/>
    <w:rsid w:val="00BF5744"/>
    <w:rsid w:val="00C71785"/>
    <w:rsid w:val="00C721EA"/>
    <w:rsid w:val="00C9306D"/>
    <w:rsid w:val="00CC75B4"/>
    <w:rsid w:val="00CF037C"/>
    <w:rsid w:val="00D10752"/>
    <w:rsid w:val="00D43034"/>
    <w:rsid w:val="00D474FB"/>
    <w:rsid w:val="00D6107C"/>
    <w:rsid w:val="00D82B78"/>
    <w:rsid w:val="00D84AFF"/>
    <w:rsid w:val="00D92121"/>
    <w:rsid w:val="00DC796C"/>
    <w:rsid w:val="00DF7347"/>
    <w:rsid w:val="00E00AEC"/>
    <w:rsid w:val="00E346FA"/>
    <w:rsid w:val="00E551D6"/>
    <w:rsid w:val="00E67393"/>
    <w:rsid w:val="00E87C56"/>
    <w:rsid w:val="00E956AC"/>
    <w:rsid w:val="00EE72DE"/>
    <w:rsid w:val="00F162BE"/>
    <w:rsid w:val="00F167AD"/>
    <w:rsid w:val="00F40800"/>
    <w:rsid w:val="00F43BBC"/>
    <w:rsid w:val="00F71F12"/>
    <w:rsid w:val="00F76F4E"/>
    <w:rsid w:val="00F84EA9"/>
    <w:rsid w:val="00F85387"/>
    <w:rsid w:val="00F8648D"/>
    <w:rsid w:val="00FA25DC"/>
    <w:rsid w:val="00FA737F"/>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510AB8"/>
  <w15:chartTrackingRefBased/>
  <w15:docId w15:val="{28826362-68F4-44CC-9770-69718C221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DC1.dotx</Template>
  <TotalTime>9</TotalTime>
  <Pages>5</Pages>
  <Words>2154</Words>
  <Characters>11850</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13977</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ROMAGNY Laurence</cp:lastModifiedBy>
  <cp:revision>21</cp:revision>
  <cp:lastPrinted>2023-09-26T08:15:00Z</cp:lastPrinted>
  <dcterms:created xsi:type="dcterms:W3CDTF">2024-09-09T08:13:00Z</dcterms:created>
  <dcterms:modified xsi:type="dcterms:W3CDTF">2025-09-19T07:35:00Z</dcterms:modified>
</cp:coreProperties>
</file>